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4AE1CBD3" w:rsidR="007F19D6" w:rsidRPr="00127569" w:rsidRDefault="007D2E50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C00F40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00F40" w:rsidRPr="00127569">
        <w:rPr>
          <w:rFonts w:ascii="Open Sans" w:hAnsi="Open Sans" w:cs="Open Sans"/>
          <w:sz w:val="20"/>
          <w:szCs w:val="20"/>
        </w:rPr>
        <w:t>BGO-BGN.25.161.2025</w:t>
      </w:r>
      <w:r w:rsidR="00C00F40">
        <w:rPr>
          <w:rFonts w:ascii="Open Sans" w:hAnsi="Open Sans" w:cs="Open Sans"/>
          <w:sz w:val="20"/>
          <w:szCs w:val="20"/>
        </w:rPr>
        <w:tab/>
      </w:r>
      <w:r w:rsidR="00C00F40">
        <w:rPr>
          <w:rFonts w:ascii="Open Sans" w:hAnsi="Open Sans" w:cs="Open Sans"/>
          <w:sz w:val="20"/>
          <w:szCs w:val="20"/>
        </w:rPr>
        <w:tab/>
      </w:r>
      <w:r w:rsidR="00C00F40">
        <w:rPr>
          <w:rFonts w:ascii="Open Sans" w:hAnsi="Open Sans" w:cs="Open Sans"/>
          <w:sz w:val="20"/>
          <w:szCs w:val="20"/>
        </w:rPr>
        <w:tab/>
      </w:r>
      <w:r w:rsidR="00C00F40">
        <w:rPr>
          <w:rFonts w:ascii="Open Sans" w:hAnsi="Open Sans" w:cs="Open Sans"/>
          <w:sz w:val="20"/>
          <w:szCs w:val="20"/>
        </w:rPr>
        <w:tab/>
      </w:r>
      <w:r w:rsidR="00C00F40">
        <w:rPr>
          <w:rFonts w:ascii="Open Sans" w:hAnsi="Open Sans" w:cs="Open Sans"/>
          <w:sz w:val="20"/>
          <w:szCs w:val="20"/>
        </w:rPr>
        <w:tab/>
      </w:r>
      <w:r w:rsidR="00C00F40">
        <w:rPr>
          <w:rFonts w:ascii="Open Sans" w:hAnsi="Open Sans" w:cs="Open Sans"/>
          <w:sz w:val="20"/>
          <w:szCs w:val="20"/>
        </w:rPr>
        <w:tab/>
        <w:t>Załącznik nr 1 do Zapytania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98132D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7D2E50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7D2E50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7D2E50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7D2E50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7D2E50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7D2E50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7D2E50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646FAA11" w:rsidR="007F19D6" w:rsidRPr="00127569" w:rsidRDefault="007D2E50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..................................................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(nazwa</w:t>
      </w:r>
      <w:r w:rsid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zamówienia)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7D2E50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7D2E50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7D2E50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7D2E50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7D2E50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7D2E50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7D2E50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7D2E5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7D2E50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7D2E50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7D2E50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7D2E50" w:rsidP="00087CF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7D2E50" w:rsidP="00087CF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7D2E50" w:rsidP="00087CF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7D2E50" w:rsidP="00087CF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43465737" w:rsidR="007F19D6" w:rsidRPr="00127569" w:rsidRDefault="007D2E50" w:rsidP="00087CF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7D2E50" w:rsidP="00087CF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7D2E50" w:rsidP="00087CF6">
      <w:pPr>
        <w:pStyle w:val="Zwykytekst"/>
        <w:numPr>
          <w:ilvl w:val="1"/>
          <w:numId w:val="17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7D2E50" w:rsidP="00087CF6">
      <w:pPr>
        <w:pStyle w:val="Zwykytekst"/>
        <w:numPr>
          <w:ilvl w:val="1"/>
          <w:numId w:val="17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4D802381" w:rsidR="007F19D6" w:rsidRPr="00127569" w:rsidRDefault="007D2E50" w:rsidP="00087CF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C00F40">
        <w:rPr>
          <w:rFonts w:ascii="Open Sans" w:hAnsi="Open Sans" w:cs="Open Sans"/>
        </w:rPr>
        <w:t xml:space="preserve"> 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7D2E50" w:rsidP="00087CF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7D2E50" w:rsidP="00087CF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7D2E50" w:rsidP="00087CF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7D2E50" w:rsidP="00087CF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7D2E50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7D2E50" w:rsidP="00087CF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7D2E50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7D2E50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7D2E50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7D2E50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7D2E50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7D2E50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13D62B79" w:rsidR="007956E1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1A4E7AA8" w14:textId="4FC42D43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34093FF4" w14:textId="61E73A99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BFD9F1" w14:textId="2118F501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557BE3FB" w14:textId="0CE5EC01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6B9B9157" w14:textId="4A23B289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56851C64" w14:textId="4B9F1460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30DD7DDE" w14:textId="3C328311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8DAFFB6" w14:textId="0490CF79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42740D3A" w14:textId="792C53B7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34949808" w14:textId="43992AD2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660C91CE" w14:textId="0B426BAC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E29652D" w14:textId="651B31F5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5F587033" w14:textId="5ED53974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350A0AAE" w14:textId="5D48927F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4428F172" w14:textId="71C37E0C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3C7982E" w14:textId="4B26066F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CD1B58E" w14:textId="642ECB45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239093A" w14:textId="1123FD3E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2CB70113" w14:textId="03B10FAC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3AB2DDD3" w14:textId="7C8CB66A" w:rsidR="00AC6666" w:rsidRDefault="00AC666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3D3F04C2" w14:textId="77777777" w:rsidR="007D2E50" w:rsidRDefault="007D2E50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D2E50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B8177" w14:textId="77777777" w:rsidR="00DD2EBF" w:rsidRDefault="007D2E50">
      <w:r>
        <w:separator/>
      </w:r>
    </w:p>
  </w:endnote>
  <w:endnote w:type="continuationSeparator" w:id="0">
    <w:p w14:paraId="4ABF78AC" w14:textId="77777777" w:rsidR="00DD2EBF" w:rsidRDefault="007D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D2E50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BBDBA" w14:textId="77777777" w:rsidR="00E56CDA" w:rsidRDefault="007D2E50" w:rsidP="00A106F6">
      <w:r>
        <w:separator/>
      </w:r>
    </w:p>
  </w:footnote>
  <w:footnote w:type="continuationSeparator" w:id="0">
    <w:p w14:paraId="53E644E6" w14:textId="77777777" w:rsidR="00E56CDA" w:rsidRDefault="007D2E50" w:rsidP="00A106F6">
      <w:r>
        <w:continuationSeparator/>
      </w:r>
    </w:p>
  </w:footnote>
  <w:footnote w:id="1">
    <w:p w14:paraId="1C1FAE20" w14:textId="77777777" w:rsidR="007F19D6" w:rsidRPr="00127569" w:rsidRDefault="007D2E50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7D2E50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CD6D5B"/>
    <w:multiLevelType w:val="hybridMultilevel"/>
    <w:tmpl w:val="1B141A00"/>
    <w:lvl w:ilvl="0" w:tplc="9B605A1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C6564E6E" w:tentative="1">
      <w:start w:val="1"/>
      <w:numFmt w:val="lowerLetter"/>
      <w:lvlText w:val="%2."/>
      <w:lvlJc w:val="left"/>
      <w:pPr>
        <w:ind w:left="1440" w:hanging="360"/>
      </w:pPr>
    </w:lvl>
    <w:lvl w:ilvl="2" w:tplc="33A0F4B4" w:tentative="1">
      <w:start w:val="1"/>
      <w:numFmt w:val="lowerRoman"/>
      <w:lvlText w:val="%3."/>
      <w:lvlJc w:val="right"/>
      <w:pPr>
        <w:ind w:left="2160" w:hanging="180"/>
      </w:pPr>
    </w:lvl>
    <w:lvl w:ilvl="3" w:tplc="564AB632" w:tentative="1">
      <w:start w:val="1"/>
      <w:numFmt w:val="decimal"/>
      <w:lvlText w:val="%4."/>
      <w:lvlJc w:val="left"/>
      <w:pPr>
        <w:ind w:left="2880" w:hanging="360"/>
      </w:pPr>
    </w:lvl>
    <w:lvl w:ilvl="4" w:tplc="3DD4812C" w:tentative="1">
      <w:start w:val="1"/>
      <w:numFmt w:val="lowerLetter"/>
      <w:lvlText w:val="%5."/>
      <w:lvlJc w:val="left"/>
      <w:pPr>
        <w:ind w:left="3600" w:hanging="360"/>
      </w:pPr>
    </w:lvl>
    <w:lvl w:ilvl="5" w:tplc="029EC8BA" w:tentative="1">
      <w:start w:val="1"/>
      <w:numFmt w:val="lowerRoman"/>
      <w:lvlText w:val="%6."/>
      <w:lvlJc w:val="right"/>
      <w:pPr>
        <w:ind w:left="4320" w:hanging="180"/>
      </w:pPr>
    </w:lvl>
    <w:lvl w:ilvl="6" w:tplc="2DF811C4" w:tentative="1">
      <w:start w:val="1"/>
      <w:numFmt w:val="decimal"/>
      <w:lvlText w:val="%7."/>
      <w:lvlJc w:val="left"/>
      <w:pPr>
        <w:ind w:left="5040" w:hanging="360"/>
      </w:pPr>
    </w:lvl>
    <w:lvl w:ilvl="7" w:tplc="024095F6" w:tentative="1">
      <w:start w:val="1"/>
      <w:numFmt w:val="lowerLetter"/>
      <w:lvlText w:val="%8."/>
      <w:lvlJc w:val="left"/>
      <w:pPr>
        <w:ind w:left="5760" w:hanging="360"/>
      </w:pPr>
    </w:lvl>
    <w:lvl w:ilvl="8" w:tplc="6EF65A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27565CA"/>
    <w:multiLevelType w:val="hybridMultilevel"/>
    <w:tmpl w:val="A00A111A"/>
    <w:lvl w:ilvl="0" w:tplc="E9F29FC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177899A4" w:tentative="1">
      <w:start w:val="1"/>
      <w:numFmt w:val="lowerLetter"/>
      <w:lvlText w:val="%2."/>
      <w:lvlJc w:val="left"/>
      <w:pPr>
        <w:ind w:left="1440" w:hanging="360"/>
      </w:pPr>
    </w:lvl>
    <w:lvl w:ilvl="2" w:tplc="C6C27D54" w:tentative="1">
      <w:start w:val="1"/>
      <w:numFmt w:val="lowerRoman"/>
      <w:lvlText w:val="%3."/>
      <w:lvlJc w:val="right"/>
      <w:pPr>
        <w:ind w:left="2160" w:hanging="180"/>
      </w:pPr>
    </w:lvl>
    <w:lvl w:ilvl="3" w:tplc="8710D07E" w:tentative="1">
      <w:start w:val="1"/>
      <w:numFmt w:val="decimal"/>
      <w:lvlText w:val="%4."/>
      <w:lvlJc w:val="left"/>
      <w:pPr>
        <w:ind w:left="2880" w:hanging="360"/>
      </w:pPr>
    </w:lvl>
    <w:lvl w:ilvl="4" w:tplc="28780DEE" w:tentative="1">
      <w:start w:val="1"/>
      <w:numFmt w:val="lowerLetter"/>
      <w:lvlText w:val="%5."/>
      <w:lvlJc w:val="left"/>
      <w:pPr>
        <w:ind w:left="3600" w:hanging="360"/>
      </w:pPr>
    </w:lvl>
    <w:lvl w:ilvl="5" w:tplc="A016D4B0" w:tentative="1">
      <w:start w:val="1"/>
      <w:numFmt w:val="lowerRoman"/>
      <w:lvlText w:val="%6."/>
      <w:lvlJc w:val="right"/>
      <w:pPr>
        <w:ind w:left="4320" w:hanging="180"/>
      </w:pPr>
    </w:lvl>
    <w:lvl w:ilvl="6" w:tplc="FB5A551A" w:tentative="1">
      <w:start w:val="1"/>
      <w:numFmt w:val="decimal"/>
      <w:lvlText w:val="%7."/>
      <w:lvlJc w:val="left"/>
      <w:pPr>
        <w:ind w:left="5040" w:hanging="360"/>
      </w:pPr>
    </w:lvl>
    <w:lvl w:ilvl="7" w:tplc="37B8F904" w:tentative="1">
      <w:start w:val="1"/>
      <w:numFmt w:val="lowerLetter"/>
      <w:lvlText w:val="%8."/>
      <w:lvlJc w:val="left"/>
      <w:pPr>
        <w:ind w:left="5760" w:hanging="360"/>
      </w:pPr>
    </w:lvl>
    <w:lvl w:ilvl="8" w:tplc="A2F29B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6D4CDA"/>
    <w:multiLevelType w:val="hybridMultilevel"/>
    <w:tmpl w:val="103AD700"/>
    <w:lvl w:ilvl="0" w:tplc="ECF4D54E">
      <w:start w:val="1"/>
      <w:numFmt w:val="decimal"/>
      <w:pStyle w:val="Listanumerowana5"/>
      <w:lvlText w:val="%1."/>
      <w:lvlJc w:val="left"/>
      <w:pPr>
        <w:ind w:left="720" w:hanging="360"/>
      </w:pPr>
      <w:rPr>
        <w:rFonts w:hint="default"/>
      </w:rPr>
    </w:lvl>
    <w:lvl w:ilvl="1" w:tplc="950C60BC" w:tentative="1">
      <w:start w:val="1"/>
      <w:numFmt w:val="lowerLetter"/>
      <w:lvlText w:val="%2."/>
      <w:lvlJc w:val="left"/>
      <w:pPr>
        <w:ind w:left="1440" w:hanging="360"/>
      </w:pPr>
    </w:lvl>
    <w:lvl w:ilvl="2" w:tplc="8B0A9E04" w:tentative="1">
      <w:start w:val="1"/>
      <w:numFmt w:val="lowerRoman"/>
      <w:lvlText w:val="%3."/>
      <w:lvlJc w:val="right"/>
      <w:pPr>
        <w:ind w:left="2160" w:hanging="180"/>
      </w:pPr>
    </w:lvl>
    <w:lvl w:ilvl="3" w:tplc="A406E90A" w:tentative="1">
      <w:start w:val="1"/>
      <w:numFmt w:val="decimal"/>
      <w:lvlText w:val="%4."/>
      <w:lvlJc w:val="left"/>
      <w:pPr>
        <w:ind w:left="2880" w:hanging="360"/>
      </w:pPr>
    </w:lvl>
    <w:lvl w:ilvl="4" w:tplc="A86257F6" w:tentative="1">
      <w:start w:val="1"/>
      <w:numFmt w:val="lowerLetter"/>
      <w:lvlText w:val="%5."/>
      <w:lvlJc w:val="left"/>
      <w:pPr>
        <w:ind w:left="3600" w:hanging="360"/>
      </w:pPr>
    </w:lvl>
    <w:lvl w:ilvl="5" w:tplc="D9120216" w:tentative="1">
      <w:start w:val="1"/>
      <w:numFmt w:val="lowerRoman"/>
      <w:lvlText w:val="%6."/>
      <w:lvlJc w:val="right"/>
      <w:pPr>
        <w:ind w:left="4320" w:hanging="180"/>
      </w:pPr>
    </w:lvl>
    <w:lvl w:ilvl="6" w:tplc="569C13CE" w:tentative="1">
      <w:start w:val="1"/>
      <w:numFmt w:val="decimal"/>
      <w:lvlText w:val="%7."/>
      <w:lvlJc w:val="left"/>
      <w:pPr>
        <w:ind w:left="5040" w:hanging="360"/>
      </w:pPr>
    </w:lvl>
    <w:lvl w:ilvl="7" w:tplc="4244B6C2" w:tentative="1">
      <w:start w:val="1"/>
      <w:numFmt w:val="lowerLetter"/>
      <w:lvlText w:val="%8."/>
      <w:lvlJc w:val="left"/>
      <w:pPr>
        <w:ind w:left="5760" w:hanging="360"/>
      </w:pPr>
    </w:lvl>
    <w:lvl w:ilvl="8" w:tplc="B992C1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3509B5"/>
    <w:multiLevelType w:val="hybridMultilevel"/>
    <w:tmpl w:val="BFCA6070"/>
    <w:lvl w:ilvl="0" w:tplc="34144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798C8C2A" w:tentative="1">
      <w:start w:val="1"/>
      <w:numFmt w:val="lowerLetter"/>
      <w:lvlText w:val="%2."/>
      <w:lvlJc w:val="left"/>
      <w:pPr>
        <w:ind w:left="1440" w:hanging="360"/>
      </w:pPr>
    </w:lvl>
    <w:lvl w:ilvl="2" w:tplc="BD9457DC" w:tentative="1">
      <w:start w:val="1"/>
      <w:numFmt w:val="lowerRoman"/>
      <w:lvlText w:val="%3."/>
      <w:lvlJc w:val="right"/>
      <w:pPr>
        <w:ind w:left="2160" w:hanging="180"/>
      </w:pPr>
    </w:lvl>
    <w:lvl w:ilvl="3" w:tplc="2482E9D2" w:tentative="1">
      <w:start w:val="1"/>
      <w:numFmt w:val="decimal"/>
      <w:lvlText w:val="%4."/>
      <w:lvlJc w:val="left"/>
      <w:pPr>
        <w:ind w:left="2880" w:hanging="360"/>
      </w:pPr>
    </w:lvl>
    <w:lvl w:ilvl="4" w:tplc="DA8A5EFE" w:tentative="1">
      <w:start w:val="1"/>
      <w:numFmt w:val="lowerLetter"/>
      <w:lvlText w:val="%5."/>
      <w:lvlJc w:val="left"/>
      <w:pPr>
        <w:ind w:left="3600" w:hanging="360"/>
      </w:pPr>
    </w:lvl>
    <w:lvl w:ilvl="5" w:tplc="C16CF5D4" w:tentative="1">
      <w:start w:val="1"/>
      <w:numFmt w:val="lowerRoman"/>
      <w:lvlText w:val="%6."/>
      <w:lvlJc w:val="right"/>
      <w:pPr>
        <w:ind w:left="4320" w:hanging="180"/>
      </w:pPr>
    </w:lvl>
    <w:lvl w:ilvl="6" w:tplc="6220EC9A" w:tentative="1">
      <w:start w:val="1"/>
      <w:numFmt w:val="decimal"/>
      <w:lvlText w:val="%7."/>
      <w:lvlJc w:val="left"/>
      <w:pPr>
        <w:ind w:left="5040" w:hanging="360"/>
      </w:pPr>
    </w:lvl>
    <w:lvl w:ilvl="7" w:tplc="8A38006C" w:tentative="1">
      <w:start w:val="1"/>
      <w:numFmt w:val="lowerLetter"/>
      <w:lvlText w:val="%8."/>
      <w:lvlJc w:val="left"/>
      <w:pPr>
        <w:ind w:left="5760" w:hanging="360"/>
      </w:pPr>
    </w:lvl>
    <w:lvl w:ilvl="8" w:tplc="6AB2B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3443C0"/>
    <w:multiLevelType w:val="hybridMultilevel"/>
    <w:tmpl w:val="A48C39A0"/>
    <w:lvl w:ilvl="0" w:tplc="34E0FB8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EC589384" w:tentative="1">
      <w:start w:val="1"/>
      <w:numFmt w:val="lowerLetter"/>
      <w:lvlText w:val="%2."/>
      <w:lvlJc w:val="left"/>
      <w:pPr>
        <w:ind w:left="1440" w:hanging="360"/>
      </w:pPr>
    </w:lvl>
    <w:lvl w:ilvl="2" w:tplc="B3C2A8EC" w:tentative="1">
      <w:start w:val="1"/>
      <w:numFmt w:val="lowerRoman"/>
      <w:lvlText w:val="%3."/>
      <w:lvlJc w:val="right"/>
      <w:pPr>
        <w:ind w:left="2160" w:hanging="180"/>
      </w:pPr>
    </w:lvl>
    <w:lvl w:ilvl="3" w:tplc="E2E286F8" w:tentative="1">
      <w:start w:val="1"/>
      <w:numFmt w:val="decimal"/>
      <w:lvlText w:val="%4."/>
      <w:lvlJc w:val="left"/>
      <w:pPr>
        <w:ind w:left="2880" w:hanging="360"/>
      </w:pPr>
    </w:lvl>
    <w:lvl w:ilvl="4" w:tplc="6788600C" w:tentative="1">
      <w:start w:val="1"/>
      <w:numFmt w:val="lowerLetter"/>
      <w:lvlText w:val="%5."/>
      <w:lvlJc w:val="left"/>
      <w:pPr>
        <w:ind w:left="3600" w:hanging="360"/>
      </w:pPr>
    </w:lvl>
    <w:lvl w:ilvl="5" w:tplc="428456CE" w:tentative="1">
      <w:start w:val="1"/>
      <w:numFmt w:val="lowerRoman"/>
      <w:lvlText w:val="%6."/>
      <w:lvlJc w:val="right"/>
      <w:pPr>
        <w:ind w:left="4320" w:hanging="180"/>
      </w:pPr>
    </w:lvl>
    <w:lvl w:ilvl="6" w:tplc="826CC968" w:tentative="1">
      <w:start w:val="1"/>
      <w:numFmt w:val="decimal"/>
      <w:lvlText w:val="%7."/>
      <w:lvlJc w:val="left"/>
      <w:pPr>
        <w:ind w:left="5040" w:hanging="360"/>
      </w:pPr>
    </w:lvl>
    <w:lvl w:ilvl="7" w:tplc="22BAB5A0" w:tentative="1">
      <w:start w:val="1"/>
      <w:numFmt w:val="lowerLetter"/>
      <w:lvlText w:val="%8."/>
      <w:lvlJc w:val="left"/>
      <w:pPr>
        <w:ind w:left="5760" w:hanging="360"/>
      </w:pPr>
    </w:lvl>
    <w:lvl w:ilvl="8" w:tplc="520E7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332E5C"/>
    <w:multiLevelType w:val="hybridMultilevel"/>
    <w:tmpl w:val="94F64558"/>
    <w:lvl w:ilvl="0" w:tplc="ADA4E774">
      <w:start w:val="1"/>
      <w:numFmt w:val="decimal"/>
      <w:pStyle w:val="Listanumerowana3"/>
      <w:lvlText w:val="%1."/>
      <w:lvlJc w:val="left"/>
      <w:pPr>
        <w:ind w:left="720" w:hanging="360"/>
      </w:pPr>
      <w:rPr>
        <w:rFonts w:hint="default"/>
      </w:rPr>
    </w:lvl>
    <w:lvl w:ilvl="1" w:tplc="F01E7310" w:tentative="1">
      <w:start w:val="1"/>
      <w:numFmt w:val="lowerLetter"/>
      <w:lvlText w:val="%2."/>
      <w:lvlJc w:val="left"/>
      <w:pPr>
        <w:ind w:left="1440" w:hanging="360"/>
      </w:pPr>
    </w:lvl>
    <w:lvl w:ilvl="2" w:tplc="985A43F4" w:tentative="1">
      <w:start w:val="1"/>
      <w:numFmt w:val="lowerRoman"/>
      <w:lvlText w:val="%3."/>
      <w:lvlJc w:val="right"/>
      <w:pPr>
        <w:ind w:left="2160" w:hanging="180"/>
      </w:pPr>
    </w:lvl>
    <w:lvl w:ilvl="3" w:tplc="47E0DDC4" w:tentative="1">
      <w:start w:val="1"/>
      <w:numFmt w:val="decimal"/>
      <w:lvlText w:val="%4."/>
      <w:lvlJc w:val="left"/>
      <w:pPr>
        <w:ind w:left="2880" w:hanging="360"/>
      </w:pPr>
    </w:lvl>
    <w:lvl w:ilvl="4" w:tplc="34B8C9DE" w:tentative="1">
      <w:start w:val="1"/>
      <w:numFmt w:val="lowerLetter"/>
      <w:lvlText w:val="%5."/>
      <w:lvlJc w:val="left"/>
      <w:pPr>
        <w:ind w:left="3600" w:hanging="360"/>
      </w:pPr>
    </w:lvl>
    <w:lvl w:ilvl="5" w:tplc="CACC79FC" w:tentative="1">
      <w:start w:val="1"/>
      <w:numFmt w:val="lowerRoman"/>
      <w:lvlText w:val="%6."/>
      <w:lvlJc w:val="right"/>
      <w:pPr>
        <w:ind w:left="4320" w:hanging="180"/>
      </w:pPr>
    </w:lvl>
    <w:lvl w:ilvl="6" w:tplc="510476FE" w:tentative="1">
      <w:start w:val="1"/>
      <w:numFmt w:val="decimal"/>
      <w:lvlText w:val="%7."/>
      <w:lvlJc w:val="left"/>
      <w:pPr>
        <w:ind w:left="5040" w:hanging="360"/>
      </w:pPr>
    </w:lvl>
    <w:lvl w:ilvl="7" w:tplc="9104C744" w:tentative="1">
      <w:start w:val="1"/>
      <w:numFmt w:val="lowerLetter"/>
      <w:lvlText w:val="%8."/>
      <w:lvlJc w:val="left"/>
      <w:pPr>
        <w:ind w:left="5760" w:hanging="360"/>
      </w:pPr>
    </w:lvl>
    <w:lvl w:ilvl="8" w:tplc="0770D5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E832DF"/>
    <w:multiLevelType w:val="hybridMultilevel"/>
    <w:tmpl w:val="89C033AC"/>
    <w:lvl w:ilvl="0" w:tplc="1E6EDB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F12391C" w:tentative="1">
      <w:start w:val="1"/>
      <w:numFmt w:val="lowerLetter"/>
      <w:lvlText w:val="%2."/>
      <w:lvlJc w:val="left"/>
      <w:pPr>
        <w:ind w:left="1222" w:hanging="360"/>
      </w:pPr>
    </w:lvl>
    <w:lvl w:ilvl="2" w:tplc="40683486" w:tentative="1">
      <w:start w:val="1"/>
      <w:numFmt w:val="lowerRoman"/>
      <w:lvlText w:val="%3."/>
      <w:lvlJc w:val="right"/>
      <w:pPr>
        <w:ind w:left="1942" w:hanging="180"/>
      </w:pPr>
    </w:lvl>
    <w:lvl w:ilvl="3" w:tplc="56E04566" w:tentative="1">
      <w:start w:val="1"/>
      <w:numFmt w:val="decimal"/>
      <w:lvlText w:val="%4."/>
      <w:lvlJc w:val="left"/>
      <w:pPr>
        <w:ind w:left="2662" w:hanging="360"/>
      </w:pPr>
    </w:lvl>
    <w:lvl w:ilvl="4" w:tplc="C9102652" w:tentative="1">
      <w:start w:val="1"/>
      <w:numFmt w:val="lowerLetter"/>
      <w:lvlText w:val="%5."/>
      <w:lvlJc w:val="left"/>
      <w:pPr>
        <w:ind w:left="3382" w:hanging="360"/>
      </w:pPr>
    </w:lvl>
    <w:lvl w:ilvl="5" w:tplc="7AEAD2F2" w:tentative="1">
      <w:start w:val="1"/>
      <w:numFmt w:val="lowerRoman"/>
      <w:lvlText w:val="%6."/>
      <w:lvlJc w:val="right"/>
      <w:pPr>
        <w:ind w:left="4102" w:hanging="180"/>
      </w:pPr>
    </w:lvl>
    <w:lvl w:ilvl="6" w:tplc="25E2C7C8" w:tentative="1">
      <w:start w:val="1"/>
      <w:numFmt w:val="decimal"/>
      <w:lvlText w:val="%7."/>
      <w:lvlJc w:val="left"/>
      <w:pPr>
        <w:ind w:left="4822" w:hanging="360"/>
      </w:pPr>
    </w:lvl>
    <w:lvl w:ilvl="7" w:tplc="D590942A" w:tentative="1">
      <w:start w:val="1"/>
      <w:numFmt w:val="lowerLetter"/>
      <w:lvlText w:val="%8."/>
      <w:lvlJc w:val="left"/>
      <w:pPr>
        <w:ind w:left="5542" w:hanging="360"/>
      </w:pPr>
    </w:lvl>
    <w:lvl w:ilvl="8" w:tplc="B564627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2EE00FAF"/>
    <w:multiLevelType w:val="hybridMultilevel"/>
    <w:tmpl w:val="D4A8C0DE"/>
    <w:lvl w:ilvl="0" w:tplc="88A8F81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379E310C" w:tentative="1">
      <w:start w:val="1"/>
      <w:numFmt w:val="lowerLetter"/>
      <w:lvlText w:val="%2."/>
      <w:lvlJc w:val="left"/>
      <w:pPr>
        <w:ind w:left="1440" w:hanging="360"/>
      </w:pPr>
    </w:lvl>
    <w:lvl w:ilvl="2" w:tplc="03682262" w:tentative="1">
      <w:start w:val="1"/>
      <w:numFmt w:val="lowerRoman"/>
      <w:lvlText w:val="%3."/>
      <w:lvlJc w:val="right"/>
      <w:pPr>
        <w:ind w:left="2160" w:hanging="180"/>
      </w:pPr>
    </w:lvl>
    <w:lvl w:ilvl="3" w:tplc="86028862" w:tentative="1">
      <w:start w:val="1"/>
      <w:numFmt w:val="decimal"/>
      <w:lvlText w:val="%4."/>
      <w:lvlJc w:val="left"/>
      <w:pPr>
        <w:ind w:left="2880" w:hanging="360"/>
      </w:pPr>
    </w:lvl>
    <w:lvl w:ilvl="4" w:tplc="A41AEE0A" w:tentative="1">
      <w:start w:val="1"/>
      <w:numFmt w:val="lowerLetter"/>
      <w:lvlText w:val="%5."/>
      <w:lvlJc w:val="left"/>
      <w:pPr>
        <w:ind w:left="3600" w:hanging="360"/>
      </w:pPr>
    </w:lvl>
    <w:lvl w:ilvl="5" w:tplc="BF64EFEC" w:tentative="1">
      <w:start w:val="1"/>
      <w:numFmt w:val="lowerRoman"/>
      <w:lvlText w:val="%6."/>
      <w:lvlJc w:val="right"/>
      <w:pPr>
        <w:ind w:left="4320" w:hanging="180"/>
      </w:pPr>
    </w:lvl>
    <w:lvl w:ilvl="6" w:tplc="DB20071A" w:tentative="1">
      <w:start w:val="1"/>
      <w:numFmt w:val="decimal"/>
      <w:lvlText w:val="%7."/>
      <w:lvlJc w:val="left"/>
      <w:pPr>
        <w:ind w:left="5040" w:hanging="360"/>
      </w:pPr>
    </w:lvl>
    <w:lvl w:ilvl="7" w:tplc="EA68320A" w:tentative="1">
      <w:start w:val="1"/>
      <w:numFmt w:val="lowerLetter"/>
      <w:lvlText w:val="%8."/>
      <w:lvlJc w:val="left"/>
      <w:pPr>
        <w:ind w:left="5760" w:hanging="360"/>
      </w:pPr>
    </w:lvl>
    <w:lvl w:ilvl="8" w:tplc="FBB02C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CD0EAF"/>
    <w:multiLevelType w:val="hybridMultilevel"/>
    <w:tmpl w:val="E09E887C"/>
    <w:lvl w:ilvl="0" w:tplc="19566CBE">
      <w:start w:val="1"/>
      <w:numFmt w:val="decimal"/>
      <w:lvlText w:val="%1."/>
      <w:lvlJc w:val="left"/>
      <w:pPr>
        <w:ind w:left="720" w:hanging="360"/>
      </w:pPr>
    </w:lvl>
    <w:lvl w:ilvl="1" w:tplc="182475BE" w:tentative="1">
      <w:start w:val="1"/>
      <w:numFmt w:val="lowerLetter"/>
      <w:lvlText w:val="%2."/>
      <w:lvlJc w:val="left"/>
      <w:pPr>
        <w:ind w:left="1440" w:hanging="360"/>
      </w:pPr>
    </w:lvl>
    <w:lvl w:ilvl="2" w:tplc="885EFD16" w:tentative="1">
      <w:start w:val="1"/>
      <w:numFmt w:val="lowerRoman"/>
      <w:lvlText w:val="%3."/>
      <w:lvlJc w:val="right"/>
      <w:pPr>
        <w:ind w:left="2160" w:hanging="180"/>
      </w:pPr>
    </w:lvl>
    <w:lvl w:ilvl="3" w:tplc="C0087F24" w:tentative="1">
      <w:start w:val="1"/>
      <w:numFmt w:val="decimal"/>
      <w:lvlText w:val="%4."/>
      <w:lvlJc w:val="left"/>
      <w:pPr>
        <w:ind w:left="2880" w:hanging="360"/>
      </w:pPr>
    </w:lvl>
    <w:lvl w:ilvl="4" w:tplc="F060599A" w:tentative="1">
      <w:start w:val="1"/>
      <w:numFmt w:val="lowerLetter"/>
      <w:lvlText w:val="%5."/>
      <w:lvlJc w:val="left"/>
      <w:pPr>
        <w:ind w:left="3600" w:hanging="360"/>
      </w:pPr>
    </w:lvl>
    <w:lvl w:ilvl="5" w:tplc="E90886B6" w:tentative="1">
      <w:start w:val="1"/>
      <w:numFmt w:val="lowerRoman"/>
      <w:lvlText w:val="%6."/>
      <w:lvlJc w:val="right"/>
      <w:pPr>
        <w:ind w:left="4320" w:hanging="180"/>
      </w:pPr>
    </w:lvl>
    <w:lvl w:ilvl="6" w:tplc="9B22DC5E" w:tentative="1">
      <w:start w:val="1"/>
      <w:numFmt w:val="decimal"/>
      <w:lvlText w:val="%7."/>
      <w:lvlJc w:val="left"/>
      <w:pPr>
        <w:ind w:left="5040" w:hanging="360"/>
      </w:pPr>
    </w:lvl>
    <w:lvl w:ilvl="7" w:tplc="7C5079F6" w:tentative="1">
      <w:start w:val="1"/>
      <w:numFmt w:val="lowerLetter"/>
      <w:lvlText w:val="%8."/>
      <w:lvlJc w:val="left"/>
      <w:pPr>
        <w:ind w:left="5760" w:hanging="360"/>
      </w:pPr>
    </w:lvl>
    <w:lvl w:ilvl="8" w:tplc="3BD0EC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F67F44"/>
    <w:multiLevelType w:val="hybridMultilevel"/>
    <w:tmpl w:val="74A439BC"/>
    <w:lvl w:ilvl="0" w:tplc="5B72BE2E">
      <w:start w:val="1"/>
      <w:numFmt w:val="decimal"/>
      <w:lvlText w:val="%1."/>
      <w:lvlJc w:val="left"/>
      <w:pPr>
        <w:ind w:left="720" w:hanging="360"/>
      </w:pPr>
    </w:lvl>
    <w:lvl w:ilvl="1" w:tplc="74EE4D50" w:tentative="1">
      <w:start w:val="1"/>
      <w:numFmt w:val="lowerLetter"/>
      <w:lvlText w:val="%2."/>
      <w:lvlJc w:val="left"/>
      <w:pPr>
        <w:ind w:left="1440" w:hanging="360"/>
      </w:pPr>
    </w:lvl>
    <w:lvl w:ilvl="2" w:tplc="571AEA98" w:tentative="1">
      <w:start w:val="1"/>
      <w:numFmt w:val="lowerRoman"/>
      <w:lvlText w:val="%3."/>
      <w:lvlJc w:val="right"/>
      <w:pPr>
        <w:ind w:left="2160" w:hanging="180"/>
      </w:pPr>
    </w:lvl>
    <w:lvl w:ilvl="3" w:tplc="72243AD0" w:tentative="1">
      <w:start w:val="1"/>
      <w:numFmt w:val="decimal"/>
      <w:lvlText w:val="%4."/>
      <w:lvlJc w:val="left"/>
      <w:pPr>
        <w:ind w:left="2880" w:hanging="360"/>
      </w:pPr>
    </w:lvl>
    <w:lvl w:ilvl="4" w:tplc="8CD6775C" w:tentative="1">
      <w:start w:val="1"/>
      <w:numFmt w:val="lowerLetter"/>
      <w:lvlText w:val="%5."/>
      <w:lvlJc w:val="left"/>
      <w:pPr>
        <w:ind w:left="3600" w:hanging="360"/>
      </w:pPr>
    </w:lvl>
    <w:lvl w:ilvl="5" w:tplc="96BE9866" w:tentative="1">
      <w:start w:val="1"/>
      <w:numFmt w:val="lowerRoman"/>
      <w:lvlText w:val="%6."/>
      <w:lvlJc w:val="right"/>
      <w:pPr>
        <w:ind w:left="4320" w:hanging="180"/>
      </w:pPr>
    </w:lvl>
    <w:lvl w:ilvl="6" w:tplc="FE2EF086" w:tentative="1">
      <w:start w:val="1"/>
      <w:numFmt w:val="decimal"/>
      <w:lvlText w:val="%7."/>
      <w:lvlJc w:val="left"/>
      <w:pPr>
        <w:ind w:left="5040" w:hanging="360"/>
      </w:pPr>
    </w:lvl>
    <w:lvl w:ilvl="7" w:tplc="EC6EEA8A" w:tentative="1">
      <w:start w:val="1"/>
      <w:numFmt w:val="lowerLetter"/>
      <w:lvlText w:val="%8."/>
      <w:lvlJc w:val="left"/>
      <w:pPr>
        <w:ind w:left="5760" w:hanging="360"/>
      </w:pPr>
    </w:lvl>
    <w:lvl w:ilvl="8" w:tplc="5A0032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C45B3F"/>
    <w:multiLevelType w:val="hybridMultilevel"/>
    <w:tmpl w:val="714AB0D6"/>
    <w:lvl w:ilvl="0" w:tplc="ECFAEDDE">
      <w:start w:val="1"/>
      <w:numFmt w:val="lowerLetter"/>
      <w:lvlText w:val="%1)"/>
      <w:lvlJc w:val="left"/>
      <w:pPr>
        <w:ind w:left="720" w:hanging="360"/>
      </w:pPr>
    </w:lvl>
    <w:lvl w:ilvl="1" w:tplc="F64A3B86" w:tentative="1">
      <w:start w:val="1"/>
      <w:numFmt w:val="lowerLetter"/>
      <w:lvlText w:val="%2."/>
      <w:lvlJc w:val="left"/>
      <w:pPr>
        <w:ind w:left="1440" w:hanging="360"/>
      </w:pPr>
    </w:lvl>
    <w:lvl w:ilvl="2" w:tplc="EA50B25C" w:tentative="1">
      <w:start w:val="1"/>
      <w:numFmt w:val="lowerRoman"/>
      <w:lvlText w:val="%3."/>
      <w:lvlJc w:val="right"/>
      <w:pPr>
        <w:ind w:left="2160" w:hanging="180"/>
      </w:pPr>
    </w:lvl>
    <w:lvl w:ilvl="3" w:tplc="02CA548A" w:tentative="1">
      <w:start w:val="1"/>
      <w:numFmt w:val="decimal"/>
      <w:lvlText w:val="%4."/>
      <w:lvlJc w:val="left"/>
      <w:pPr>
        <w:ind w:left="2880" w:hanging="360"/>
      </w:pPr>
    </w:lvl>
    <w:lvl w:ilvl="4" w:tplc="9D4CFFBE" w:tentative="1">
      <w:start w:val="1"/>
      <w:numFmt w:val="lowerLetter"/>
      <w:lvlText w:val="%5."/>
      <w:lvlJc w:val="left"/>
      <w:pPr>
        <w:ind w:left="3600" w:hanging="360"/>
      </w:pPr>
    </w:lvl>
    <w:lvl w:ilvl="5" w:tplc="BA0E1F54" w:tentative="1">
      <w:start w:val="1"/>
      <w:numFmt w:val="lowerRoman"/>
      <w:lvlText w:val="%6."/>
      <w:lvlJc w:val="right"/>
      <w:pPr>
        <w:ind w:left="4320" w:hanging="180"/>
      </w:pPr>
    </w:lvl>
    <w:lvl w:ilvl="6" w:tplc="3036D5B8" w:tentative="1">
      <w:start w:val="1"/>
      <w:numFmt w:val="decimal"/>
      <w:lvlText w:val="%7."/>
      <w:lvlJc w:val="left"/>
      <w:pPr>
        <w:ind w:left="5040" w:hanging="360"/>
      </w:pPr>
    </w:lvl>
    <w:lvl w:ilvl="7" w:tplc="6ACEC880" w:tentative="1">
      <w:start w:val="1"/>
      <w:numFmt w:val="lowerLetter"/>
      <w:lvlText w:val="%8."/>
      <w:lvlJc w:val="left"/>
      <w:pPr>
        <w:ind w:left="5760" w:hanging="360"/>
      </w:pPr>
    </w:lvl>
    <w:lvl w:ilvl="8" w:tplc="8BEC88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AF32F9"/>
    <w:multiLevelType w:val="hybridMultilevel"/>
    <w:tmpl w:val="51C2E996"/>
    <w:lvl w:ilvl="0" w:tplc="B9F8EAE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5B48758C" w:tentative="1">
      <w:start w:val="1"/>
      <w:numFmt w:val="lowerLetter"/>
      <w:lvlText w:val="%2."/>
      <w:lvlJc w:val="left"/>
      <w:pPr>
        <w:ind w:left="1440" w:hanging="360"/>
      </w:pPr>
    </w:lvl>
    <w:lvl w:ilvl="2" w:tplc="00565DDA" w:tentative="1">
      <w:start w:val="1"/>
      <w:numFmt w:val="lowerRoman"/>
      <w:lvlText w:val="%3."/>
      <w:lvlJc w:val="right"/>
      <w:pPr>
        <w:ind w:left="2160" w:hanging="180"/>
      </w:pPr>
    </w:lvl>
    <w:lvl w:ilvl="3" w:tplc="F7E6F7AA" w:tentative="1">
      <w:start w:val="1"/>
      <w:numFmt w:val="decimal"/>
      <w:lvlText w:val="%4."/>
      <w:lvlJc w:val="left"/>
      <w:pPr>
        <w:ind w:left="2880" w:hanging="360"/>
      </w:pPr>
    </w:lvl>
    <w:lvl w:ilvl="4" w:tplc="B8C294EA" w:tentative="1">
      <w:start w:val="1"/>
      <w:numFmt w:val="lowerLetter"/>
      <w:lvlText w:val="%5."/>
      <w:lvlJc w:val="left"/>
      <w:pPr>
        <w:ind w:left="3600" w:hanging="360"/>
      </w:pPr>
    </w:lvl>
    <w:lvl w:ilvl="5" w:tplc="38E4F546" w:tentative="1">
      <w:start w:val="1"/>
      <w:numFmt w:val="lowerRoman"/>
      <w:lvlText w:val="%6."/>
      <w:lvlJc w:val="right"/>
      <w:pPr>
        <w:ind w:left="4320" w:hanging="180"/>
      </w:pPr>
    </w:lvl>
    <w:lvl w:ilvl="6" w:tplc="2B445A80" w:tentative="1">
      <w:start w:val="1"/>
      <w:numFmt w:val="decimal"/>
      <w:lvlText w:val="%7."/>
      <w:lvlJc w:val="left"/>
      <w:pPr>
        <w:ind w:left="5040" w:hanging="360"/>
      </w:pPr>
    </w:lvl>
    <w:lvl w:ilvl="7" w:tplc="35BA9B84" w:tentative="1">
      <w:start w:val="1"/>
      <w:numFmt w:val="lowerLetter"/>
      <w:lvlText w:val="%8."/>
      <w:lvlJc w:val="left"/>
      <w:pPr>
        <w:ind w:left="5760" w:hanging="360"/>
      </w:pPr>
    </w:lvl>
    <w:lvl w:ilvl="8" w:tplc="8C40F3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AA7628"/>
    <w:multiLevelType w:val="hybridMultilevel"/>
    <w:tmpl w:val="5FC22A88"/>
    <w:lvl w:ilvl="0" w:tplc="5BD2F7EC">
      <w:start w:val="1"/>
      <w:numFmt w:val="upperLetter"/>
      <w:lvlText w:val="%1."/>
      <w:lvlJc w:val="left"/>
      <w:pPr>
        <w:ind w:left="1440" w:hanging="360"/>
      </w:pPr>
    </w:lvl>
    <w:lvl w:ilvl="1" w:tplc="B8425872" w:tentative="1">
      <w:start w:val="1"/>
      <w:numFmt w:val="lowerLetter"/>
      <w:lvlText w:val="%2."/>
      <w:lvlJc w:val="left"/>
      <w:pPr>
        <w:ind w:left="2160" w:hanging="360"/>
      </w:pPr>
    </w:lvl>
    <w:lvl w:ilvl="2" w:tplc="71DEC938" w:tentative="1">
      <w:start w:val="1"/>
      <w:numFmt w:val="lowerRoman"/>
      <w:lvlText w:val="%3."/>
      <w:lvlJc w:val="right"/>
      <w:pPr>
        <w:ind w:left="2880" w:hanging="180"/>
      </w:pPr>
    </w:lvl>
    <w:lvl w:ilvl="3" w:tplc="0D84074C" w:tentative="1">
      <w:start w:val="1"/>
      <w:numFmt w:val="decimal"/>
      <w:lvlText w:val="%4."/>
      <w:lvlJc w:val="left"/>
      <w:pPr>
        <w:ind w:left="3600" w:hanging="360"/>
      </w:pPr>
    </w:lvl>
    <w:lvl w:ilvl="4" w:tplc="5566C564" w:tentative="1">
      <w:start w:val="1"/>
      <w:numFmt w:val="lowerLetter"/>
      <w:lvlText w:val="%5."/>
      <w:lvlJc w:val="left"/>
      <w:pPr>
        <w:ind w:left="4320" w:hanging="360"/>
      </w:pPr>
    </w:lvl>
    <w:lvl w:ilvl="5" w:tplc="1492886A" w:tentative="1">
      <w:start w:val="1"/>
      <w:numFmt w:val="lowerRoman"/>
      <w:lvlText w:val="%6."/>
      <w:lvlJc w:val="right"/>
      <w:pPr>
        <w:ind w:left="5040" w:hanging="180"/>
      </w:pPr>
    </w:lvl>
    <w:lvl w:ilvl="6" w:tplc="E2F44138" w:tentative="1">
      <w:start w:val="1"/>
      <w:numFmt w:val="decimal"/>
      <w:lvlText w:val="%7."/>
      <w:lvlJc w:val="left"/>
      <w:pPr>
        <w:ind w:left="5760" w:hanging="360"/>
      </w:pPr>
    </w:lvl>
    <w:lvl w:ilvl="7" w:tplc="96745C08" w:tentative="1">
      <w:start w:val="1"/>
      <w:numFmt w:val="lowerLetter"/>
      <w:lvlText w:val="%8."/>
      <w:lvlJc w:val="left"/>
      <w:pPr>
        <w:ind w:left="6480" w:hanging="360"/>
      </w:pPr>
    </w:lvl>
    <w:lvl w:ilvl="8" w:tplc="F89631C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700398D"/>
    <w:multiLevelType w:val="hybridMultilevel"/>
    <w:tmpl w:val="B628C224"/>
    <w:lvl w:ilvl="0" w:tplc="A7C6E7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9EE2290" w:tentative="1">
      <w:start w:val="1"/>
      <w:numFmt w:val="lowerLetter"/>
      <w:lvlText w:val="%2."/>
      <w:lvlJc w:val="left"/>
      <w:pPr>
        <w:ind w:left="1440" w:hanging="360"/>
      </w:pPr>
    </w:lvl>
    <w:lvl w:ilvl="2" w:tplc="7172BBC0" w:tentative="1">
      <w:start w:val="1"/>
      <w:numFmt w:val="lowerRoman"/>
      <w:lvlText w:val="%3."/>
      <w:lvlJc w:val="right"/>
      <w:pPr>
        <w:ind w:left="2160" w:hanging="180"/>
      </w:pPr>
    </w:lvl>
    <w:lvl w:ilvl="3" w:tplc="3CAE5308" w:tentative="1">
      <w:start w:val="1"/>
      <w:numFmt w:val="decimal"/>
      <w:lvlText w:val="%4."/>
      <w:lvlJc w:val="left"/>
      <w:pPr>
        <w:ind w:left="2880" w:hanging="360"/>
      </w:pPr>
    </w:lvl>
    <w:lvl w:ilvl="4" w:tplc="D502361E" w:tentative="1">
      <w:start w:val="1"/>
      <w:numFmt w:val="lowerLetter"/>
      <w:lvlText w:val="%5."/>
      <w:lvlJc w:val="left"/>
      <w:pPr>
        <w:ind w:left="3600" w:hanging="360"/>
      </w:pPr>
    </w:lvl>
    <w:lvl w:ilvl="5" w:tplc="67CA4EEE" w:tentative="1">
      <w:start w:val="1"/>
      <w:numFmt w:val="lowerRoman"/>
      <w:lvlText w:val="%6."/>
      <w:lvlJc w:val="right"/>
      <w:pPr>
        <w:ind w:left="4320" w:hanging="180"/>
      </w:pPr>
    </w:lvl>
    <w:lvl w:ilvl="6" w:tplc="67A45F0E" w:tentative="1">
      <w:start w:val="1"/>
      <w:numFmt w:val="decimal"/>
      <w:lvlText w:val="%7."/>
      <w:lvlJc w:val="left"/>
      <w:pPr>
        <w:ind w:left="5040" w:hanging="360"/>
      </w:pPr>
    </w:lvl>
    <w:lvl w:ilvl="7" w:tplc="1B9A557A" w:tentative="1">
      <w:start w:val="1"/>
      <w:numFmt w:val="lowerLetter"/>
      <w:lvlText w:val="%8."/>
      <w:lvlJc w:val="left"/>
      <w:pPr>
        <w:ind w:left="5760" w:hanging="360"/>
      </w:pPr>
    </w:lvl>
    <w:lvl w:ilvl="8" w:tplc="9EBE61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0D0730"/>
    <w:multiLevelType w:val="hybridMultilevel"/>
    <w:tmpl w:val="D4FEB174"/>
    <w:lvl w:ilvl="0" w:tplc="55FE455E">
      <w:start w:val="1"/>
      <w:numFmt w:val="upperLetter"/>
      <w:lvlText w:val="%1."/>
      <w:lvlJc w:val="left"/>
      <w:pPr>
        <w:ind w:left="1440" w:hanging="360"/>
      </w:pPr>
    </w:lvl>
    <w:lvl w:ilvl="1" w:tplc="90EAE240" w:tentative="1">
      <w:start w:val="1"/>
      <w:numFmt w:val="lowerLetter"/>
      <w:lvlText w:val="%2."/>
      <w:lvlJc w:val="left"/>
      <w:pPr>
        <w:ind w:left="2160" w:hanging="360"/>
      </w:pPr>
    </w:lvl>
    <w:lvl w:ilvl="2" w:tplc="671E45A6" w:tentative="1">
      <w:start w:val="1"/>
      <w:numFmt w:val="lowerRoman"/>
      <w:lvlText w:val="%3."/>
      <w:lvlJc w:val="right"/>
      <w:pPr>
        <w:ind w:left="2880" w:hanging="180"/>
      </w:pPr>
    </w:lvl>
    <w:lvl w:ilvl="3" w:tplc="41663F30" w:tentative="1">
      <w:start w:val="1"/>
      <w:numFmt w:val="decimal"/>
      <w:lvlText w:val="%4."/>
      <w:lvlJc w:val="left"/>
      <w:pPr>
        <w:ind w:left="3600" w:hanging="360"/>
      </w:pPr>
    </w:lvl>
    <w:lvl w:ilvl="4" w:tplc="9C1C6DA2" w:tentative="1">
      <w:start w:val="1"/>
      <w:numFmt w:val="lowerLetter"/>
      <w:lvlText w:val="%5."/>
      <w:lvlJc w:val="left"/>
      <w:pPr>
        <w:ind w:left="4320" w:hanging="360"/>
      </w:pPr>
    </w:lvl>
    <w:lvl w:ilvl="5" w:tplc="57F83062" w:tentative="1">
      <w:start w:val="1"/>
      <w:numFmt w:val="lowerRoman"/>
      <w:lvlText w:val="%6."/>
      <w:lvlJc w:val="right"/>
      <w:pPr>
        <w:ind w:left="5040" w:hanging="180"/>
      </w:pPr>
    </w:lvl>
    <w:lvl w:ilvl="6" w:tplc="9948D00E" w:tentative="1">
      <w:start w:val="1"/>
      <w:numFmt w:val="decimal"/>
      <w:lvlText w:val="%7."/>
      <w:lvlJc w:val="left"/>
      <w:pPr>
        <w:ind w:left="5760" w:hanging="360"/>
      </w:pPr>
    </w:lvl>
    <w:lvl w:ilvl="7" w:tplc="435A319A" w:tentative="1">
      <w:start w:val="1"/>
      <w:numFmt w:val="lowerLetter"/>
      <w:lvlText w:val="%8."/>
      <w:lvlJc w:val="left"/>
      <w:pPr>
        <w:ind w:left="6480" w:hanging="360"/>
      </w:pPr>
    </w:lvl>
    <w:lvl w:ilvl="8" w:tplc="326499E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8FF4021"/>
    <w:multiLevelType w:val="hybridMultilevel"/>
    <w:tmpl w:val="DAEAF0DE"/>
    <w:lvl w:ilvl="0" w:tplc="BDF261B2">
      <w:start w:val="1"/>
      <w:numFmt w:val="decimal"/>
      <w:lvlText w:val="%1."/>
      <w:lvlJc w:val="left"/>
      <w:pPr>
        <w:ind w:left="720" w:hanging="360"/>
      </w:pPr>
    </w:lvl>
    <w:lvl w:ilvl="1" w:tplc="885EE238" w:tentative="1">
      <w:start w:val="1"/>
      <w:numFmt w:val="lowerLetter"/>
      <w:lvlText w:val="%2."/>
      <w:lvlJc w:val="left"/>
      <w:pPr>
        <w:ind w:left="1440" w:hanging="360"/>
      </w:pPr>
    </w:lvl>
    <w:lvl w:ilvl="2" w:tplc="428E971A" w:tentative="1">
      <w:start w:val="1"/>
      <w:numFmt w:val="lowerRoman"/>
      <w:lvlText w:val="%3."/>
      <w:lvlJc w:val="right"/>
      <w:pPr>
        <w:ind w:left="2160" w:hanging="180"/>
      </w:pPr>
    </w:lvl>
    <w:lvl w:ilvl="3" w:tplc="63F877BC" w:tentative="1">
      <w:start w:val="1"/>
      <w:numFmt w:val="decimal"/>
      <w:lvlText w:val="%4."/>
      <w:lvlJc w:val="left"/>
      <w:pPr>
        <w:ind w:left="2880" w:hanging="360"/>
      </w:pPr>
    </w:lvl>
    <w:lvl w:ilvl="4" w:tplc="D448460E" w:tentative="1">
      <w:start w:val="1"/>
      <w:numFmt w:val="lowerLetter"/>
      <w:lvlText w:val="%5."/>
      <w:lvlJc w:val="left"/>
      <w:pPr>
        <w:ind w:left="3600" w:hanging="360"/>
      </w:pPr>
    </w:lvl>
    <w:lvl w:ilvl="5" w:tplc="0182475A" w:tentative="1">
      <w:start w:val="1"/>
      <w:numFmt w:val="lowerRoman"/>
      <w:lvlText w:val="%6."/>
      <w:lvlJc w:val="right"/>
      <w:pPr>
        <w:ind w:left="4320" w:hanging="180"/>
      </w:pPr>
    </w:lvl>
    <w:lvl w:ilvl="6" w:tplc="D42C3BF2" w:tentative="1">
      <w:start w:val="1"/>
      <w:numFmt w:val="decimal"/>
      <w:lvlText w:val="%7."/>
      <w:lvlJc w:val="left"/>
      <w:pPr>
        <w:ind w:left="5040" w:hanging="360"/>
      </w:pPr>
    </w:lvl>
    <w:lvl w:ilvl="7" w:tplc="395A8514" w:tentative="1">
      <w:start w:val="1"/>
      <w:numFmt w:val="lowerLetter"/>
      <w:lvlText w:val="%8."/>
      <w:lvlJc w:val="left"/>
      <w:pPr>
        <w:ind w:left="5760" w:hanging="360"/>
      </w:pPr>
    </w:lvl>
    <w:lvl w:ilvl="8" w:tplc="E0106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C6604B"/>
    <w:multiLevelType w:val="hybridMultilevel"/>
    <w:tmpl w:val="45227572"/>
    <w:lvl w:ilvl="0" w:tplc="833E6D5A">
      <w:start w:val="1"/>
      <w:numFmt w:val="decimal"/>
      <w:pStyle w:val="Listanumerowana4"/>
      <w:lvlText w:val="%1)"/>
      <w:lvlJc w:val="left"/>
      <w:pPr>
        <w:ind w:left="720" w:hanging="360"/>
      </w:pPr>
      <w:rPr>
        <w:rFonts w:hint="default"/>
      </w:rPr>
    </w:lvl>
    <w:lvl w:ilvl="1" w:tplc="7D7C9F6E" w:tentative="1">
      <w:start w:val="1"/>
      <w:numFmt w:val="lowerLetter"/>
      <w:lvlText w:val="%2."/>
      <w:lvlJc w:val="left"/>
      <w:pPr>
        <w:ind w:left="1440" w:hanging="360"/>
      </w:pPr>
    </w:lvl>
    <w:lvl w:ilvl="2" w:tplc="AE28B456" w:tentative="1">
      <w:start w:val="1"/>
      <w:numFmt w:val="lowerRoman"/>
      <w:lvlText w:val="%3."/>
      <w:lvlJc w:val="right"/>
      <w:pPr>
        <w:ind w:left="2160" w:hanging="180"/>
      </w:pPr>
    </w:lvl>
    <w:lvl w:ilvl="3" w:tplc="CA84D9CC" w:tentative="1">
      <w:start w:val="1"/>
      <w:numFmt w:val="decimal"/>
      <w:lvlText w:val="%4."/>
      <w:lvlJc w:val="left"/>
      <w:pPr>
        <w:ind w:left="2880" w:hanging="360"/>
      </w:pPr>
    </w:lvl>
    <w:lvl w:ilvl="4" w:tplc="DFC06CA0" w:tentative="1">
      <w:start w:val="1"/>
      <w:numFmt w:val="lowerLetter"/>
      <w:lvlText w:val="%5."/>
      <w:lvlJc w:val="left"/>
      <w:pPr>
        <w:ind w:left="3600" w:hanging="360"/>
      </w:pPr>
    </w:lvl>
    <w:lvl w:ilvl="5" w:tplc="B666E8AA" w:tentative="1">
      <w:start w:val="1"/>
      <w:numFmt w:val="lowerRoman"/>
      <w:lvlText w:val="%6."/>
      <w:lvlJc w:val="right"/>
      <w:pPr>
        <w:ind w:left="4320" w:hanging="180"/>
      </w:pPr>
    </w:lvl>
    <w:lvl w:ilvl="6" w:tplc="8312C1BA" w:tentative="1">
      <w:start w:val="1"/>
      <w:numFmt w:val="decimal"/>
      <w:lvlText w:val="%7."/>
      <w:lvlJc w:val="left"/>
      <w:pPr>
        <w:ind w:left="5040" w:hanging="360"/>
      </w:pPr>
    </w:lvl>
    <w:lvl w:ilvl="7" w:tplc="751AD040" w:tentative="1">
      <w:start w:val="1"/>
      <w:numFmt w:val="lowerLetter"/>
      <w:lvlText w:val="%8."/>
      <w:lvlJc w:val="left"/>
      <w:pPr>
        <w:ind w:left="5760" w:hanging="360"/>
      </w:pPr>
    </w:lvl>
    <w:lvl w:ilvl="8" w:tplc="DEBA33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437023"/>
    <w:multiLevelType w:val="hybridMultilevel"/>
    <w:tmpl w:val="751411CA"/>
    <w:lvl w:ilvl="0" w:tplc="21D43F7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2B06DB0" w:tentative="1">
      <w:start w:val="1"/>
      <w:numFmt w:val="lowerLetter"/>
      <w:lvlText w:val="%2."/>
      <w:lvlJc w:val="left"/>
      <w:pPr>
        <w:ind w:left="1440" w:hanging="360"/>
      </w:pPr>
    </w:lvl>
    <w:lvl w:ilvl="2" w:tplc="7E060D26" w:tentative="1">
      <w:start w:val="1"/>
      <w:numFmt w:val="lowerRoman"/>
      <w:lvlText w:val="%3."/>
      <w:lvlJc w:val="right"/>
      <w:pPr>
        <w:ind w:left="2160" w:hanging="180"/>
      </w:pPr>
    </w:lvl>
    <w:lvl w:ilvl="3" w:tplc="E4760A0C" w:tentative="1">
      <w:start w:val="1"/>
      <w:numFmt w:val="decimal"/>
      <w:lvlText w:val="%4."/>
      <w:lvlJc w:val="left"/>
      <w:pPr>
        <w:ind w:left="2880" w:hanging="360"/>
      </w:pPr>
    </w:lvl>
    <w:lvl w:ilvl="4" w:tplc="B64ABE0A" w:tentative="1">
      <w:start w:val="1"/>
      <w:numFmt w:val="lowerLetter"/>
      <w:lvlText w:val="%5."/>
      <w:lvlJc w:val="left"/>
      <w:pPr>
        <w:ind w:left="3600" w:hanging="360"/>
      </w:pPr>
    </w:lvl>
    <w:lvl w:ilvl="5" w:tplc="F70AEB48" w:tentative="1">
      <w:start w:val="1"/>
      <w:numFmt w:val="lowerRoman"/>
      <w:lvlText w:val="%6."/>
      <w:lvlJc w:val="right"/>
      <w:pPr>
        <w:ind w:left="4320" w:hanging="180"/>
      </w:pPr>
    </w:lvl>
    <w:lvl w:ilvl="6" w:tplc="C4F22032" w:tentative="1">
      <w:start w:val="1"/>
      <w:numFmt w:val="decimal"/>
      <w:lvlText w:val="%7."/>
      <w:lvlJc w:val="left"/>
      <w:pPr>
        <w:ind w:left="5040" w:hanging="360"/>
      </w:pPr>
    </w:lvl>
    <w:lvl w:ilvl="7" w:tplc="79D2E452" w:tentative="1">
      <w:start w:val="1"/>
      <w:numFmt w:val="lowerLetter"/>
      <w:lvlText w:val="%8."/>
      <w:lvlJc w:val="left"/>
      <w:pPr>
        <w:ind w:left="5760" w:hanging="360"/>
      </w:pPr>
    </w:lvl>
    <w:lvl w:ilvl="8" w:tplc="C0A409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E4618E"/>
    <w:multiLevelType w:val="hybridMultilevel"/>
    <w:tmpl w:val="F4B0C7A8"/>
    <w:lvl w:ilvl="0" w:tplc="779C4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BE4194" w:tentative="1">
      <w:start w:val="1"/>
      <w:numFmt w:val="lowerLetter"/>
      <w:lvlText w:val="%2."/>
      <w:lvlJc w:val="left"/>
      <w:pPr>
        <w:ind w:left="1440" w:hanging="360"/>
      </w:pPr>
    </w:lvl>
    <w:lvl w:ilvl="2" w:tplc="1830549C" w:tentative="1">
      <w:start w:val="1"/>
      <w:numFmt w:val="lowerRoman"/>
      <w:lvlText w:val="%3."/>
      <w:lvlJc w:val="right"/>
      <w:pPr>
        <w:ind w:left="2160" w:hanging="180"/>
      </w:pPr>
    </w:lvl>
    <w:lvl w:ilvl="3" w:tplc="76AC1C82" w:tentative="1">
      <w:start w:val="1"/>
      <w:numFmt w:val="decimal"/>
      <w:lvlText w:val="%4."/>
      <w:lvlJc w:val="left"/>
      <w:pPr>
        <w:ind w:left="2880" w:hanging="360"/>
      </w:pPr>
    </w:lvl>
    <w:lvl w:ilvl="4" w:tplc="20388038" w:tentative="1">
      <w:start w:val="1"/>
      <w:numFmt w:val="lowerLetter"/>
      <w:lvlText w:val="%5."/>
      <w:lvlJc w:val="left"/>
      <w:pPr>
        <w:ind w:left="3600" w:hanging="360"/>
      </w:pPr>
    </w:lvl>
    <w:lvl w:ilvl="5" w:tplc="89667DE6" w:tentative="1">
      <w:start w:val="1"/>
      <w:numFmt w:val="lowerRoman"/>
      <w:lvlText w:val="%6."/>
      <w:lvlJc w:val="right"/>
      <w:pPr>
        <w:ind w:left="4320" w:hanging="180"/>
      </w:pPr>
    </w:lvl>
    <w:lvl w:ilvl="6" w:tplc="58202496" w:tentative="1">
      <w:start w:val="1"/>
      <w:numFmt w:val="decimal"/>
      <w:lvlText w:val="%7."/>
      <w:lvlJc w:val="left"/>
      <w:pPr>
        <w:ind w:left="5040" w:hanging="360"/>
      </w:pPr>
    </w:lvl>
    <w:lvl w:ilvl="7" w:tplc="F8FA4184" w:tentative="1">
      <w:start w:val="1"/>
      <w:numFmt w:val="lowerLetter"/>
      <w:lvlText w:val="%8."/>
      <w:lvlJc w:val="left"/>
      <w:pPr>
        <w:ind w:left="5760" w:hanging="360"/>
      </w:pPr>
    </w:lvl>
    <w:lvl w:ilvl="8" w:tplc="CBE0D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3C2315"/>
    <w:multiLevelType w:val="hybridMultilevel"/>
    <w:tmpl w:val="40FA15DC"/>
    <w:lvl w:ilvl="0" w:tplc="42341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6BD2B0AC" w:tentative="1">
      <w:start w:val="1"/>
      <w:numFmt w:val="lowerLetter"/>
      <w:lvlText w:val="%2."/>
      <w:lvlJc w:val="left"/>
      <w:pPr>
        <w:ind w:left="2073" w:hanging="360"/>
      </w:pPr>
    </w:lvl>
    <w:lvl w:ilvl="2" w:tplc="2BD4E48C" w:tentative="1">
      <w:start w:val="1"/>
      <w:numFmt w:val="lowerRoman"/>
      <w:lvlText w:val="%3."/>
      <w:lvlJc w:val="right"/>
      <w:pPr>
        <w:ind w:left="2793" w:hanging="180"/>
      </w:pPr>
    </w:lvl>
    <w:lvl w:ilvl="3" w:tplc="78860F56" w:tentative="1">
      <w:start w:val="1"/>
      <w:numFmt w:val="decimal"/>
      <w:lvlText w:val="%4."/>
      <w:lvlJc w:val="left"/>
      <w:pPr>
        <w:ind w:left="3513" w:hanging="360"/>
      </w:pPr>
    </w:lvl>
    <w:lvl w:ilvl="4" w:tplc="D44E5548" w:tentative="1">
      <w:start w:val="1"/>
      <w:numFmt w:val="lowerLetter"/>
      <w:lvlText w:val="%5."/>
      <w:lvlJc w:val="left"/>
      <w:pPr>
        <w:ind w:left="4233" w:hanging="360"/>
      </w:pPr>
    </w:lvl>
    <w:lvl w:ilvl="5" w:tplc="032049C0" w:tentative="1">
      <w:start w:val="1"/>
      <w:numFmt w:val="lowerRoman"/>
      <w:lvlText w:val="%6."/>
      <w:lvlJc w:val="right"/>
      <w:pPr>
        <w:ind w:left="4953" w:hanging="180"/>
      </w:pPr>
    </w:lvl>
    <w:lvl w:ilvl="6" w:tplc="A3022AE4" w:tentative="1">
      <w:start w:val="1"/>
      <w:numFmt w:val="decimal"/>
      <w:lvlText w:val="%7."/>
      <w:lvlJc w:val="left"/>
      <w:pPr>
        <w:ind w:left="5673" w:hanging="360"/>
      </w:pPr>
    </w:lvl>
    <w:lvl w:ilvl="7" w:tplc="EADEFF62" w:tentative="1">
      <w:start w:val="1"/>
      <w:numFmt w:val="lowerLetter"/>
      <w:lvlText w:val="%8."/>
      <w:lvlJc w:val="left"/>
      <w:pPr>
        <w:ind w:left="6393" w:hanging="360"/>
      </w:pPr>
    </w:lvl>
    <w:lvl w:ilvl="8" w:tplc="156C1FA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3F880D2D"/>
    <w:multiLevelType w:val="multilevel"/>
    <w:tmpl w:val="EC60A726"/>
    <w:lvl w:ilvl="0">
      <w:start w:val="1"/>
      <w:numFmt w:val="decimal"/>
      <w:pStyle w:val="Listanumerowana1"/>
      <w:lvlText w:val="%1."/>
      <w:lvlJc w:val="left"/>
      <w:pPr>
        <w:ind w:left="284" w:hanging="284"/>
      </w:pPr>
      <w:rPr>
        <w:rFonts w:hint="default"/>
        <w:color w:val="365F91" w:themeColor="accent1" w:themeShade="BF"/>
        <w:sz w:val="22"/>
        <w:u w:color="365F91"/>
      </w:rPr>
    </w:lvl>
    <w:lvl w:ilvl="1">
      <w:start w:val="1"/>
      <w:numFmt w:val="lowerLetter"/>
      <w:pStyle w:val="Listanumerowana21"/>
      <w:lvlText w:val="%2."/>
      <w:lvlJc w:val="left"/>
      <w:pPr>
        <w:ind w:left="568" w:hanging="284"/>
      </w:pPr>
      <w:rPr>
        <w:rFonts w:hint="default"/>
        <w:color w:val="365F91" w:themeColor="accent1" w:themeShade="BF"/>
        <w:u w:color="365F91"/>
      </w:rPr>
    </w:lvl>
    <w:lvl w:ilvl="2">
      <w:start w:val="1"/>
      <w:numFmt w:val="lowerRoman"/>
      <w:pStyle w:val="Listanumerowana31"/>
      <w:lvlText w:val="%3."/>
      <w:lvlJc w:val="left"/>
      <w:pPr>
        <w:ind w:left="852" w:hanging="284"/>
      </w:pPr>
      <w:rPr>
        <w:rFonts w:hint="default"/>
        <w:color w:val="365F91" w:themeColor="accent1" w:themeShade="BF"/>
      </w:rPr>
    </w:lvl>
    <w:lvl w:ilvl="3">
      <w:start w:val="1"/>
      <w:numFmt w:val="decimal"/>
      <w:pStyle w:val="Listanumerowana41"/>
      <w:lvlText w:val="%4"/>
      <w:lvlJc w:val="left"/>
      <w:pPr>
        <w:ind w:left="1136" w:hanging="284"/>
      </w:pPr>
      <w:rPr>
        <w:rFonts w:hint="default"/>
        <w:color w:val="365F91" w:themeColor="accent1" w:themeShade="BF"/>
      </w:rPr>
    </w:lvl>
    <w:lvl w:ilvl="4">
      <w:start w:val="1"/>
      <w:numFmt w:val="lowerLetter"/>
      <w:pStyle w:val="Listanumerowana51"/>
      <w:lvlText w:val="%5"/>
      <w:lvlJc w:val="left"/>
      <w:pPr>
        <w:ind w:left="1420" w:hanging="284"/>
      </w:pPr>
      <w:rPr>
        <w:rFonts w:hint="default"/>
        <w:color w:val="365F91" w:themeColor="accent1" w:themeShade="BF"/>
      </w:rPr>
    </w:lvl>
    <w:lvl w:ilvl="5">
      <w:start w:val="1"/>
      <w:numFmt w:val="lowerRoman"/>
      <w:pStyle w:val="Listanumerowana6"/>
      <w:lvlText w:val="%6"/>
      <w:lvlJc w:val="left"/>
      <w:pPr>
        <w:ind w:left="1701" w:hanging="281"/>
      </w:pPr>
      <w:rPr>
        <w:rFonts w:hint="default"/>
        <w:color w:val="365F91" w:themeColor="accent1" w:themeShade="BF"/>
      </w:rPr>
    </w:lvl>
    <w:lvl w:ilvl="6">
      <w:start w:val="1"/>
      <w:numFmt w:val="decimal"/>
      <w:pStyle w:val="Listanumerowana7"/>
      <w:lvlText w:val="%7"/>
      <w:lvlJc w:val="left"/>
      <w:pPr>
        <w:ind w:left="1985" w:hanging="284"/>
      </w:pPr>
      <w:rPr>
        <w:rFonts w:hint="default"/>
        <w:color w:val="365F91" w:themeColor="accent1" w:themeShade="BF"/>
      </w:rPr>
    </w:lvl>
    <w:lvl w:ilvl="7">
      <w:start w:val="1"/>
      <w:numFmt w:val="lowerLetter"/>
      <w:pStyle w:val="Listanumerowana8"/>
      <w:lvlText w:val="%8"/>
      <w:lvlJc w:val="left"/>
      <w:pPr>
        <w:ind w:left="2268" w:hanging="283"/>
      </w:pPr>
      <w:rPr>
        <w:rFonts w:hint="default"/>
        <w:color w:val="365F91" w:themeColor="accent1" w:themeShade="BF"/>
      </w:rPr>
    </w:lvl>
    <w:lvl w:ilvl="8">
      <w:start w:val="1"/>
      <w:numFmt w:val="lowerRoman"/>
      <w:pStyle w:val="Listanumerowana9"/>
      <w:lvlText w:val="%9"/>
      <w:lvlJc w:val="left"/>
      <w:pPr>
        <w:ind w:left="2552" w:hanging="284"/>
      </w:pPr>
      <w:rPr>
        <w:rFonts w:hint="default"/>
        <w:color w:val="365F91" w:themeColor="accent1" w:themeShade="BF"/>
      </w:rPr>
    </w:lvl>
  </w:abstractNum>
  <w:abstractNum w:abstractNumId="56" w15:restartNumberingAfterBreak="0">
    <w:nsid w:val="413A7D0A"/>
    <w:multiLevelType w:val="hybridMultilevel"/>
    <w:tmpl w:val="4308F882"/>
    <w:lvl w:ilvl="0" w:tplc="502AC41A">
      <w:start w:val="1"/>
      <w:numFmt w:val="decimal"/>
      <w:lvlText w:val="%1."/>
      <w:lvlJc w:val="left"/>
      <w:pPr>
        <w:ind w:left="720" w:hanging="360"/>
      </w:pPr>
    </w:lvl>
    <w:lvl w:ilvl="1" w:tplc="A21455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FEA1F1E" w:tentative="1">
      <w:start w:val="1"/>
      <w:numFmt w:val="lowerRoman"/>
      <w:lvlText w:val="%3."/>
      <w:lvlJc w:val="right"/>
      <w:pPr>
        <w:ind w:left="2160" w:hanging="180"/>
      </w:pPr>
    </w:lvl>
    <w:lvl w:ilvl="3" w:tplc="2CE6DFD4" w:tentative="1">
      <w:start w:val="1"/>
      <w:numFmt w:val="decimal"/>
      <w:lvlText w:val="%4."/>
      <w:lvlJc w:val="left"/>
      <w:pPr>
        <w:ind w:left="2880" w:hanging="360"/>
      </w:pPr>
    </w:lvl>
    <w:lvl w:ilvl="4" w:tplc="623885B8" w:tentative="1">
      <w:start w:val="1"/>
      <w:numFmt w:val="lowerLetter"/>
      <w:lvlText w:val="%5."/>
      <w:lvlJc w:val="left"/>
      <w:pPr>
        <w:ind w:left="3600" w:hanging="360"/>
      </w:pPr>
    </w:lvl>
    <w:lvl w:ilvl="5" w:tplc="653E75E0" w:tentative="1">
      <w:start w:val="1"/>
      <w:numFmt w:val="lowerRoman"/>
      <w:lvlText w:val="%6."/>
      <w:lvlJc w:val="right"/>
      <w:pPr>
        <w:ind w:left="4320" w:hanging="180"/>
      </w:pPr>
    </w:lvl>
    <w:lvl w:ilvl="6" w:tplc="99C46300" w:tentative="1">
      <w:start w:val="1"/>
      <w:numFmt w:val="decimal"/>
      <w:lvlText w:val="%7."/>
      <w:lvlJc w:val="left"/>
      <w:pPr>
        <w:ind w:left="5040" w:hanging="360"/>
      </w:pPr>
    </w:lvl>
    <w:lvl w:ilvl="7" w:tplc="8B8CF816" w:tentative="1">
      <w:start w:val="1"/>
      <w:numFmt w:val="lowerLetter"/>
      <w:lvlText w:val="%8."/>
      <w:lvlJc w:val="left"/>
      <w:pPr>
        <w:ind w:left="5760" w:hanging="360"/>
      </w:pPr>
    </w:lvl>
    <w:lvl w:ilvl="8" w:tplc="EB408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B11667"/>
    <w:multiLevelType w:val="hybridMultilevel"/>
    <w:tmpl w:val="55C85A84"/>
    <w:lvl w:ilvl="0" w:tplc="B03C7C8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60C61448" w:tentative="1">
      <w:start w:val="1"/>
      <w:numFmt w:val="lowerLetter"/>
      <w:lvlText w:val="%2."/>
      <w:lvlJc w:val="left"/>
      <w:pPr>
        <w:ind w:left="1440" w:hanging="360"/>
      </w:pPr>
    </w:lvl>
    <w:lvl w:ilvl="2" w:tplc="7B12F5B2" w:tentative="1">
      <w:start w:val="1"/>
      <w:numFmt w:val="lowerRoman"/>
      <w:lvlText w:val="%3."/>
      <w:lvlJc w:val="right"/>
      <w:pPr>
        <w:ind w:left="2160" w:hanging="180"/>
      </w:pPr>
    </w:lvl>
    <w:lvl w:ilvl="3" w:tplc="3D0C8930" w:tentative="1">
      <w:start w:val="1"/>
      <w:numFmt w:val="decimal"/>
      <w:lvlText w:val="%4."/>
      <w:lvlJc w:val="left"/>
      <w:pPr>
        <w:ind w:left="2880" w:hanging="360"/>
      </w:pPr>
    </w:lvl>
    <w:lvl w:ilvl="4" w:tplc="6C3A6950" w:tentative="1">
      <w:start w:val="1"/>
      <w:numFmt w:val="lowerLetter"/>
      <w:lvlText w:val="%5."/>
      <w:lvlJc w:val="left"/>
      <w:pPr>
        <w:ind w:left="3600" w:hanging="360"/>
      </w:pPr>
    </w:lvl>
    <w:lvl w:ilvl="5" w:tplc="9912EA52" w:tentative="1">
      <w:start w:val="1"/>
      <w:numFmt w:val="lowerRoman"/>
      <w:lvlText w:val="%6."/>
      <w:lvlJc w:val="right"/>
      <w:pPr>
        <w:ind w:left="4320" w:hanging="180"/>
      </w:pPr>
    </w:lvl>
    <w:lvl w:ilvl="6" w:tplc="F2F436E2" w:tentative="1">
      <w:start w:val="1"/>
      <w:numFmt w:val="decimal"/>
      <w:lvlText w:val="%7."/>
      <w:lvlJc w:val="left"/>
      <w:pPr>
        <w:ind w:left="5040" w:hanging="360"/>
      </w:pPr>
    </w:lvl>
    <w:lvl w:ilvl="7" w:tplc="E180A4BE" w:tentative="1">
      <w:start w:val="1"/>
      <w:numFmt w:val="lowerLetter"/>
      <w:lvlText w:val="%8."/>
      <w:lvlJc w:val="left"/>
      <w:pPr>
        <w:ind w:left="5760" w:hanging="360"/>
      </w:pPr>
    </w:lvl>
    <w:lvl w:ilvl="8" w:tplc="B53417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2905B3"/>
    <w:multiLevelType w:val="hybridMultilevel"/>
    <w:tmpl w:val="B14AE506"/>
    <w:lvl w:ilvl="0" w:tplc="A1B6568C">
      <w:start w:val="1"/>
      <w:numFmt w:val="decimal"/>
      <w:lvlText w:val="%1)"/>
      <w:lvlJc w:val="left"/>
      <w:pPr>
        <w:ind w:left="1146" w:hanging="360"/>
      </w:pPr>
    </w:lvl>
    <w:lvl w:ilvl="1" w:tplc="AB00AD1A" w:tentative="1">
      <w:start w:val="1"/>
      <w:numFmt w:val="lowerLetter"/>
      <w:lvlText w:val="%2."/>
      <w:lvlJc w:val="left"/>
      <w:pPr>
        <w:ind w:left="1866" w:hanging="360"/>
      </w:pPr>
    </w:lvl>
    <w:lvl w:ilvl="2" w:tplc="49A47226" w:tentative="1">
      <w:start w:val="1"/>
      <w:numFmt w:val="lowerRoman"/>
      <w:lvlText w:val="%3."/>
      <w:lvlJc w:val="right"/>
      <w:pPr>
        <w:ind w:left="2586" w:hanging="180"/>
      </w:pPr>
    </w:lvl>
    <w:lvl w:ilvl="3" w:tplc="8D4656AC" w:tentative="1">
      <w:start w:val="1"/>
      <w:numFmt w:val="decimal"/>
      <w:lvlText w:val="%4."/>
      <w:lvlJc w:val="left"/>
      <w:pPr>
        <w:ind w:left="3306" w:hanging="360"/>
      </w:pPr>
    </w:lvl>
    <w:lvl w:ilvl="4" w:tplc="6B6EDF0E" w:tentative="1">
      <w:start w:val="1"/>
      <w:numFmt w:val="lowerLetter"/>
      <w:lvlText w:val="%5."/>
      <w:lvlJc w:val="left"/>
      <w:pPr>
        <w:ind w:left="4026" w:hanging="360"/>
      </w:pPr>
    </w:lvl>
    <w:lvl w:ilvl="5" w:tplc="99F6F618" w:tentative="1">
      <w:start w:val="1"/>
      <w:numFmt w:val="lowerRoman"/>
      <w:lvlText w:val="%6."/>
      <w:lvlJc w:val="right"/>
      <w:pPr>
        <w:ind w:left="4746" w:hanging="180"/>
      </w:pPr>
    </w:lvl>
    <w:lvl w:ilvl="6" w:tplc="BE6A72DA" w:tentative="1">
      <w:start w:val="1"/>
      <w:numFmt w:val="decimal"/>
      <w:lvlText w:val="%7."/>
      <w:lvlJc w:val="left"/>
      <w:pPr>
        <w:ind w:left="5466" w:hanging="360"/>
      </w:pPr>
    </w:lvl>
    <w:lvl w:ilvl="7" w:tplc="93B65C24" w:tentative="1">
      <w:start w:val="1"/>
      <w:numFmt w:val="lowerLetter"/>
      <w:lvlText w:val="%8."/>
      <w:lvlJc w:val="left"/>
      <w:pPr>
        <w:ind w:left="6186" w:hanging="360"/>
      </w:pPr>
    </w:lvl>
    <w:lvl w:ilvl="8" w:tplc="6860BEA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4BBE7C5C"/>
    <w:multiLevelType w:val="hybridMultilevel"/>
    <w:tmpl w:val="51B03574"/>
    <w:lvl w:ilvl="0" w:tplc="73EA53B6">
      <w:start w:val="1"/>
      <w:numFmt w:val="upperLetter"/>
      <w:lvlText w:val="%1."/>
      <w:lvlJc w:val="left"/>
      <w:pPr>
        <w:ind w:left="1440" w:hanging="360"/>
      </w:pPr>
    </w:lvl>
    <w:lvl w:ilvl="1" w:tplc="DC7AD850" w:tentative="1">
      <w:start w:val="1"/>
      <w:numFmt w:val="lowerLetter"/>
      <w:lvlText w:val="%2."/>
      <w:lvlJc w:val="left"/>
      <w:pPr>
        <w:ind w:left="2160" w:hanging="360"/>
      </w:pPr>
    </w:lvl>
    <w:lvl w:ilvl="2" w:tplc="F3BC39A8" w:tentative="1">
      <w:start w:val="1"/>
      <w:numFmt w:val="lowerRoman"/>
      <w:lvlText w:val="%3."/>
      <w:lvlJc w:val="right"/>
      <w:pPr>
        <w:ind w:left="2880" w:hanging="180"/>
      </w:pPr>
    </w:lvl>
    <w:lvl w:ilvl="3" w:tplc="59265B5E" w:tentative="1">
      <w:start w:val="1"/>
      <w:numFmt w:val="decimal"/>
      <w:lvlText w:val="%4."/>
      <w:lvlJc w:val="left"/>
      <w:pPr>
        <w:ind w:left="3600" w:hanging="360"/>
      </w:pPr>
    </w:lvl>
    <w:lvl w:ilvl="4" w:tplc="7D5A6D7E" w:tentative="1">
      <w:start w:val="1"/>
      <w:numFmt w:val="lowerLetter"/>
      <w:lvlText w:val="%5."/>
      <w:lvlJc w:val="left"/>
      <w:pPr>
        <w:ind w:left="4320" w:hanging="360"/>
      </w:pPr>
    </w:lvl>
    <w:lvl w:ilvl="5" w:tplc="EEAA7B62" w:tentative="1">
      <w:start w:val="1"/>
      <w:numFmt w:val="lowerRoman"/>
      <w:lvlText w:val="%6."/>
      <w:lvlJc w:val="right"/>
      <w:pPr>
        <w:ind w:left="5040" w:hanging="180"/>
      </w:pPr>
    </w:lvl>
    <w:lvl w:ilvl="6" w:tplc="BE4632E4" w:tentative="1">
      <w:start w:val="1"/>
      <w:numFmt w:val="decimal"/>
      <w:lvlText w:val="%7."/>
      <w:lvlJc w:val="left"/>
      <w:pPr>
        <w:ind w:left="5760" w:hanging="360"/>
      </w:pPr>
    </w:lvl>
    <w:lvl w:ilvl="7" w:tplc="A6ACBDD8" w:tentative="1">
      <w:start w:val="1"/>
      <w:numFmt w:val="lowerLetter"/>
      <w:lvlText w:val="%8."/>
      <w:lvlJc w:val="left"/>
      <w:pPr>
        <w:ind w:left="6480" w:hanging="360"/>
      </w:pPr>
    </w:lvl>
    <w:lvl w:ilvl="8" w:tplc="9E489C3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D38209C"/>
    <w:multiLevelType w:val="hybridMultilevel"/>
    <w:tmpl w:val="D49C079C"/>
    <w:lvl w:ilvl="0" w:tplc="4B6E3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2A7E6C" w:tentative="1">
      <w:start w:val="1"/>
      <w:numFmt w:val="lowerLetter"/>
      <w:lvlText w:val="%2."/>
      <w:lvlJc w:val="left"/>
      <w:pPr>
        <w:ind w:left="1440" w:hanging="360"/>
      </w:pPr>
    </w:lvl>
    <w:lvl w:ilvl="2" w:tplc="8BDCFA7A" w:tentative="1">
      <w:start w:val="1"/>
      <w:numFmt w:val="lowerRoman"/>
      <w:lvlText w:val="%3."/>
      <w:lvlJc w:val="right"/>
      <w:pPr>
        <w:ind w:left="2160" w:hanging="180"/>
      </w:pPr>
    </w:lvl>
    <w:lvl w:ilvl="3" w:tplc="AC5860D6" w:tentative="1">
      <w:start w:val="1"/>
      <w:numFmt w:val="decimal"/>
      <w:lvlText w:val="%4."/>
      <w:lvlJc w:val="left"/>
      <w:pPr>
        <w:ind w:left="2880" w:hanging="360"/>
      </w:pPr>
    </w:lvl>
    <w:lvl w:ilvl="4" w:tplc="4A680124" w:tentative="1">
      <w:start w:val="1"/>
      <w:numFmt w:val="lowerLetter"/>
      <w:lvlText w:val="%5."/>
      <w:lvlJc w:val="left"/>
      <w:pPr>
        <w:ind w:left="3600" w:hanging="360"/>
      </w:pPr>
    </w:lvl>
    <w:lvl w:ilvl="5" w:tplc="3672FEFE" w:tentative="1">
      <w:start w:val="1"/>
      <w:numFmt w:val="lowerRoman"/>
      <w:lvlText w:val="%6."/>
      <w:lvlJc w:val="right"/>
      <w:pPr>
        <w:ind w:left="4320" w:hanging="180"/>
      </w:pPr>
    </w:lvl>
    <w:lvl w:ilvl="6" w:tplc="04F81BD6" w:tentative="1">
      <w:start w:val="1"/>
      <w:numFmt w:val="decimal"/>
      <w:lvlText w:val="%7."/>
      <w:lvlJc w:val="left"/>
      <w:pPr>
        <w:ind w:left="5040" w:hanging="360"/>
      </w:pPr>
    </w:lvl>
    <w:lvl w:ilvl="7" w:tplc="281E7DFE" w:tentative="1">
      <w:start w:val="1"/>
      <w:numFmt w:val="lowerLetter"/>
      <w:lvlText w:val="%8."/>
      <w:lvlJc w:val="left"/>
      <w:pPr>
        <w:ind w:left="5760" w:hanging="360"/>
      </w:pPr>
    </w:lvl>
    <w:lvl w:ilvl="8" w:tplc="E44E19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D47FB8"/>
    <w:multiLevelType w:val="hybridMultilevel"/>
    <w:tmpl w:val="9248562A"/>
    <w:lvl w:ilvl="0" w:tplc="F0D233C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12F0DF4E" w:tentative="1">
      <w:start w:val="1"/>
      <w:numFmt w:val="lowerLetter"/>
      <w:lvlText w:val="%2."/>
      <w:lvlJc w:val="left"/>
      <w:pPr>
        <w:ind w:left="1440" w:hanging="360"/>
      </w:pPr>
    </w:lvl>
    <w:lvl w:ilvl="2" w:tplc="6A641750" w:tentative="1">
      <w:start w:val="1"/>
      <w:numFmt w:val="lowerRoman"/>
      <w:lvlText w:val="%3."/>
      <w:lvlJc w:val="right"/>
      <w:pPr>
        <w:ind w:left="2160" w:hanging="180"/>
      </w:pPr>
    </w:lvl>
    <w:lvl w:ilvl="3" w:tplc="A9C8D292" w:tentative="1">
      <w:start w:val="1"/>
      <w:numFmt w:val="decimal"/>
      <w:lvlText w:val="%4."/>
      <w:lvlJc w:val="left"/>
      <w:pPr>
        <w:ind w:left="2880" w:hanging="360"/>
      </w:pPr>
    </w:lvl>
    <w:lvl w:ilvl="4" w:tplc="BBC4D686" w:tentative="1">
      <w:start w:val="1"/>
      <w:numFmt w:val="lowerLetter"/>
      <w:lvlText w:val="%5."/>
      <w:lvlJc w:val="left"/>
      <w:pPr>
        <w:ind w:left="3600" w:hanging="360"/>
      </w:pPr>
    </w:lvl>
    <w:lvl w:ilvl="5" w:tplc="6FC68EE2" w:tentative="1">
      <w:start w:val="1"/>
      <w:numFmt w:val="lowerRoman"/>
      <w:lvlText w:val="%6."/>
      <w:lvlJc w:val="right"/>
      <w:pPr>
        <w:ind w:left="4320" w:hanging="180"/>
      </w:pPr>
    </w:lvl>
    <w:lvl w:ilvl="6" w:tplc="DD9EB55C" w:tentative="1">
      <w:start w:val="1"/>
      <w:numFmt w:val="decimal"/>
      <w:lvlText w:val="%7."/>
      <w:lvlJc w:val="left"/>
      <w:pPr>
        <w:ind w:left="5040" w:hanging="360"/>
      </w:pPr>
    </w:lvl>
    <w:lvl w:ilvl="7" w:tplc="2AB023E8" w:tentative="1">
      <w:start w:val="1"/>
      <w:numFmt w:val="lowerLetter"/>
      <w:lvlText w:val="%8."/>
      <w:lvlJc w:val="left"/>
      <w:pPr>
        <w:ind w:left="5760" w:hanging="360"/>
      </w:pPr>
    </w:lvl>
    <w:lvl w:ilvl="8" w:tplc="DFDA48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702833"/>
    <w:multiLevelType w:val="hybridMultilevel"/>
    <w:tmpl w:val="EFEA75B6"/>
    <w:lvl w:ilvl="0" w:tplc="41E698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44CCD08" w:tentative="1">
      <w:start w:val="1"/>
      <w:numFmt w:val="lowerLetter"/>
      <w:lvlText w:val="%2."/>
      <w:lvlJc w:val="left"/>
      <w:pPr>
        <w:ind w:left="1440" w:hanging="360"/>
      </w:pPr>
    </w:lvl>
    <w:lvl w:ilvl="2" w:tplc="4A643B42" w:tentative="1">
      <w:start w:val="1"/>
      <w:numFmt w:val="lowerRoman"/>
      <w:lvlText w:val="%3."/>
      <w:lvlJc w:val="right"/>
      <w:pPr>
        <w:ind w:left="2160" w:hanging="180"/>
      </w:pPr>
    </w:lvl>
    <w:lvl w:ilvl="3" w:tplc="E65AAF7C" w:tentative="1">
      <w:start w:val="1"/>
      <w:numFmt w:val="decimal"/>
      <w:lvlText w:val="%4."/>
      <w:lvlJc w:val="left"/>
      <w:pPr>
        <w:ind w:left="2880" w:hanging="360"/>
      </w:pPr>
    </w:lvl>
    <w:lvl w:ilvl="4" w:tplc="94FAD8B2" w:tentative="1">
      <w:start w:val="1"/>
      <w:numFmt w:val="lowerLetter"/>
      <w:lvlText w:val="%5."/>
      <w:lvlJc w:val="left"/>
      <w:pPr>
        <w:ind w:left="3600" w:hanging="360"/>
      </w:pPr>
    </w:lvl>
    <w:lvl w:ilvl="5" w:tplc="BA22629C" w:tentative="1">
      <w:start w:val="1"/>
      <w:numFmt w:val="lowerRoman"/>
      <w:lvlText w:val="%6."/>
      <w:lvlJc w:val="right"/>
      <w:pPr>
        <w:ind w:left="4320" w:hanging="180"/>
      </w:pPr>
    </w:lvl>
    <w:lvl w:ilvl="6" w:tplc="8DA09E52" w:tentative="1">
      <w:start w:val="1"/>
      <w:numFmt w:val="decimal"/>
      <w:lvlText w:val="%7."/>
      <w:lvlJc w:val="left"/>
      <w:pPr>
        <w:ind w:left="5040" w:hanging="360"/>
      </w:pPr>
    </w:lvl>
    <w:lvl w:ilvl="7" w:tplc="26444BDC" w:tentative="1">
      <w:start w:val="1"/>
      <w:numFmt w:val="lowerLetter"/>
      <w:lvlText w:val="%8."/>
      <w:lvlJc w:val="left"/>
      <w:pPr>
        <w:ind w:left="5760" w:hanging="360"/>
      </w:pPr>
    </w:lvl>
    <w:lvl w:ilvl="8" w:tplc="94BEC4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F22B3A"/>
    <w:multiLevelType w:val="hybridMultilevel"/>
    <w:tmpl w:val="2C680104"/>
    <w:lvl w:ilvl="0" w:tplc="84AE91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7BBA2EB6" w:tentative="1">
      <w:start w:val="1"/>
      <w:numFmt w:val="lowerLetter"/>
      <w:lvlText w:val="%2."/>
      <w:lvlJc w:val="left"/>
      <w:pPr>
        <w:ind w:left="1440" w:hanging="360"/>
      </w:pPr>
    </w:lvl>
    <w:lvl w:ilvl="2" w:tplc="86D41E1C" w:tentative="1">
      <w:start w:val="1"/>
      <w:numFmt w:val="lowerRoman"/>
      <w:lvlText w:val="%3."/>
      <w:lvlJc w:val="right"/>
      <w:pPr>
        <w:ind w:left="2160" w:hanging="180"/>
      </w:pPr>
    </w:lvl>
    <w:lvl w:ilvl="3" w:tplc="8DB2614A" w:tentative="1">
      <w:start w:val="1"/>
      <w:numFmt w:val="decimal"/>
      <w:lvlText w:val="%4."/>
      <w:lvlJc w:val="left"/>
      <w:pPr>
        <w:ind w:left="2880" w:hanging="360"/>
      </w:pPr>
    </w:lvl>
    <w:lvl w:ilvl="4" w:tplc="B3B4999A" w:tentative="1">
      <w:start w:val="1"/>
      <w:numFmt w:val="lowerLetter"/>
      <w:lvlText w:val="%5."/>
      <w:lvlJc w:val="left"/>
      <w:pPr>
        <w:ind w:left="3600" w:hanging="360"/>
      </w:pPr>
    </w:lvl>
    <w:lvl w:ilvl="5" w:tplc="4DC4E62E" w:tentative="1">
      <w:start w:val="1"/>
      <w:numFmt w:val="lowerRoman"/>
      <w:lvlText w:val="%6."/>
      <w:lvlJc w:val="right"/>
      <w:pPr>
        <w:ind w:left="4320" w:hanging="180"/>
      </w:pPr>
    </w:lvl>
    <w:lvl w:ilvl="6" w:tplc="1876DEA0" w:tentative="1">
      <w:start w:val="1"/>
      <w:numFmt w:val="decimal"/>
      <w:lvlText w:val="%7."/>
      <w:lvlJc w:val="left"/>
      <w:pPr>
        <w:ind w:left="5040" w:hanging="360"/>
      </w:pPr>
    </w:lvl>
    <w:lvl w:ilvl="7" w:tplc="3ADC6CDA" w:tentative="1">
      <w:start w:val="1"/>
      <w:numFmt w:val="lowerLetter"/>
      <w:lvlText w:val="%8."/>
      <w:lvlJc w:val="left"/>
      <w:pPr>
        <w:ind w:left="5760" w:hanging="360"/>
      </w:pPr>
    </w:lvl>
    <w:lvl w:ilvl="8" w:tplc="7826B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A56DA6"/>
    <w:multiLevelType w:val="hybridMultilevel"/>
    <w:tmpl w:val="B040F658"/>
    <w:lvl w:ilvl="0" w:tplc="AC92EC0C">
      <w:start w:val="1"/>
      <w:numFmt w:val="lowerLetter"/>
      <w:lvlText w:val="%1)"/>
      <w:lvlJc w:val="left"/>
      <w:pPr>
        <w:ind w:left="1571" w:hanging="360"/>
      </w:pPr>
    </w:lvl>
    <w:lvl w:ilvl="1" w:tplc="0EF63AC0" w:tentative="1">
      <w:start w:val="1"/>
      <w:numFmt w:val="lowerLetter"/>
      <w:lvlText w:val="%2."/>
      <w:lvlJc w:val="left"/>
      <w:pPr>
        <w:ind w:left="2291" w:hanging="360"/>
      </w:pPr>
    </w:lvl>
    <w:lvl w:ilvl="2" w:tplc="2FDC899A" w:tentative="1">
      <w:start w:val="1"/>
      <w:numFmt w:val="lowerRoman"/>
      <w:lvlText w:val="%3."/>
      <w:lvlJc w:val="right"/>
      <w:pPr>
        <w:ind w:left="3011" w:hanging="180"/>
      </w:pPr>
    </w:lvl>
    <w:lvl w:ilvl="3" w:tplc="766C6CD4" w:tentative="1">
      <w:start w:val="1"/>
      <w:numFmt w:val="decimal"/>
      <w:lvlText w:val="%4."/>
      <w:lvlJc w:val="left"/>
      <w:pPr>
        <w:ind w:left="3731" w:hanging="360"/>
      </w:pPr>
    </w:lvl>
    <w:lvl w:ilvl="4" w:tplc="6B9E1C4E" w:tentative="1">
      <w:start w:val="1"/>
      <w:numFmt w:val="lowerLetter"/>
      <w:lvlText w:val="%5."/>
      <w:lvlJc w:val="left"/>
      <w:pPr>
        <w:ind w:left="4451" w:hanging="360"/>
      </w:pPr>
    </w:lvl>
    <w:lvl w:ilvl="5" w:tplc="61625DD4" w:tentative="1">
      <w:start w:val="1"/>
      <w:numFmt w:val="lowerRoman"/>
      <w:lvlText w:val="%6."/>
      <w:lvlJc w:val="right"/>
      <w:pPr>
        <w:ind w:left="5171" w:hanging="180"/>
      </w:pPr>
    </w:lvl>
    <w:lvl w:ilvl="6" w:tplc="0EECD7AA" w:tentative="1">
      <w:start w:val="1"/>
      <w:numFmt w:val="decimal"/>
      <w:lvlText w:val="%7."/>
      <w:lvlJc w:val="left"/>
      <w:pPr>
        <w:ind w:left="5891" w:hanging="360"/>
      </w:pPr>
    </w:lvl>
    <w:lvl w:ilvl="7" w:tplc="551441B6" w:tentative="1">
      <w:start w:val="1"/>
      <w:numFmt w:val="lowerLetter"/>
      <w:lvlText w:val="%8."/>
      <w:lvlJc w:val="left"/>
      <w:pPr>
        <w:ind w:left="6611" w:hanging="360"/>
      </w:pPr>
    </w:lvl>
    <w:lvl w:ilvl="8" w:tplc="4F32B9DA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5" w15:restartNumberingAfterBreak="0">
    <w:nsid w:val="59223400"/>
    <w:multiLevelType w:val="hybridMultilevel"/>
    <w:tmpl w:val="55308772"/>
    <w:lvl w:ilvl="0" w:tplc="002CF370">
      <w:start w:val="1"/>
      <w:numFmt w:val="decimal"/>
      <w:lvlText w:val="%1."/>
      <w:lvlJc w:val="left"/>
      <w:pPr>
        <w:ind w:left="720" w:hanging="360"/>
      </w:pPr>
    </w:lvl>
    <w:lvl w:ilvl="1" w:tplc="B0A40484" w:tentative="1">
      <w:start w:val="1"/>
      <w:numFmt w:val="lowerLetter"/>
      <w:lvlText w:val="%2."/>
      <w:lvlJc w:val="left"/>
      <w:pPr>
        <w:ind w:left="1440" w:hanging="360"/>
      </w:pPr>
    </w:lvl>
    <w:lvl w:ilvl="2" w:tplc="B8A64BAA" w:tentative="1">
      <w:start w:val="1"/>
      <w:numFmt w:val="lowerRoman"/>
      <w:lvlText w:val="%3."/>
      <w:lvlJc w:val="right"/>
      <w:pPr>
        <w:ind w:left="2160" w:hanging="180"/>
      </w:pPr>
    </w:lvl>
    <w:lvl w:ilvl="3" w:tplc="18C48AF8" w:tentative="1">
      <w:start w:val="1"/>
      <w:numFmt w:val="decimal"/>
      <w:lvlText w:val="%4."/>
      <w:lvlJc w:val="left"/>
      <w:pPr>
        <w:ind w:left="2880" w:hanging="360"/>
      </w:pPr>
    </w:lvl>
    <w:lvl w:ilvl="4" w:tplc="F43EB5B4" w:tentative="1">
      <w:start w:val="1"/>
      <w:numFmt w:val="lowerLetter"/>
      <w:lvlText w:val="%5."/>
      <w:lvlJc w:val="left"/>
      <w:pPr>
        <w:ind w:left="3600" w:hanging="360"/>
      </w:pPr>
    </w:lvl>
    <w:lvl w:ilvl="5" w:tplc="6510A3CA" w:tentative="1">
      <w:start w:val="1"/>
      <w:numFmt w:val="lowerRoman"/>
      <w:lvlText w:val="%6."/>
      <w:lvlJc w:val="right"/>
      <w:pPr>
        <w:ind w:left="4320" w:hanging="180"/>
      </w:pPr>
    </w:lvl>
    <w:lvl w:ilvl="6" w:tplc="058632F2" w:tentative="1">
      <w:start w:val="1"/>
      <w:numFmt w:val="decimal"/>
      <w:lvlText w:val="%7."/>
      <w:lvlJc w:val="left"/>
      <w:pPr>
        <w:ind w:left="5040" w:hanging="360"/>
      </w:pPr>
    </w:lvl>
    <w:lvl w:ilvl="7" w:tplc="B63C9EC0" w:tentative="1">
      <w:start w:val="1"/>
      <w:numFmt w:val="lowerLetter"/>
      <w:lvlText w:val="%8."/>
      <w:lvlJc w:val="left"/>
      <w:pPr>
        <w:ind w:left="5760" w:hanging="360"/>
      </w:pPr>
    </w:lvl>
    <w:lvl w:ilvl="8" w:tplc="D14CE5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822154"/>
    <w:multiLevelType w:val="hybridMultilevel"/>
    <w:tmpl w:val="B1FC7ECA"/>
    <w:lvl w:ilvl="0" w:tplc="781642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A264600E" w:tentative="1">
      <w:start w:val="1"/>
      <w:numFmt w:val="lowerLetter"/>
      <w:lvlText w:val="%2."/>
      <w:lvlJc w:val="left"/>
      <w:pPr>
        <w:ind w:left="1440" w:hanging="360"/>
      </w:pPr>
    </w:lvl>
    <w:lvl w:ilvl="2" w:tplc="5D18E68C" w:tentative="1">
      <w:start w:val="1"/>
      <w:numFmt w:val="lowerRoman"/>
      <w:lvlText w:val="%3."/>
      <w:lvlJc w:val="right"/>
      <w:pPr>
        <w:ind w:left="2160" w:hanging="180"/>
      </w:pPr>
    </w:lvl>
    <w:lvl w:ilvl="3" w:tplc="0D164E50" w:tentative="1">
      <w:start w:val="1"/>
      <w:numFmt w:val="decimal"/>
      <w:lvlText w:val="%4."/>
      <w:lvlJc w:val="left"/>
      <w:pPr>
        <w:ind w:left="2880" w:hanging="360"/>
      </w:pPr>
    </w:lvl>
    <w:lvl w:ilvl="4" w:tplc="DDB89922" w:tentative="1">
      <w:start w:val="1"/>
      <w:numFmt w:val="lowerLetter"/>
      <w:lvlText w:val="%5."/>
      <w:lvlJc w:val="left"/>
      <w:pPr>
        <w:ind w:left="3600" w:hanging="360"/>
      </w:pPr>
    </w:lvl>
    <w:lvl w:ilvl="5" w:tplc="1CF2C84A" w:tentative="1">
      <w:start w:val="1"/>
      <w:numFmt w:val="lowerRoman"/>
      <w:lvlText w:val="%6."/>
      <w:lvlJc w:val="right"/>
      <w:pPr>
        <w:ind w:left="4320" w:hanging="180"/>
      </w:pPr>
    </w:lvl>
    <w:lvl w:ilvl="6" w:tplc="67769A78" w:tentative="1">
      <w:start w:val="1"/>
      <w:numFmt w:val="decimal"/>
      <w:lvlText w:val="%7."/>
      <w:lvlJc w:val="left"/>
      <w:pPr>
        <w:ind w:left="5040" w:hanging="360"/>
      </w:pPr>
    </w:lvl>
    <w:lvl w:ilvl="7" w:tplc="6ADA8D2A" w:tentative="1">
      <w:start w:val="1"/>
      <w:numFmt w:val="lowerLetter"/>
      <w:lvlText w:val="%8."/>
      <w:lvlJc w:val="left"/>
      <w:pPr>
        <w:ind w:left="5760" w:hanging="360"/>
      </w:pPr>
    </w:lvl>
    <w:lvl w:ilvl="8" w:tplc="0B588F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715FA2"/>
    <w:multiLevelType w:val="hybridMultilevel"/>
    <w:tmpl w:val="06B47788"/>
    <w:lvl w:ilvl="0" w:tplc="9EA6D47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E362A29E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DAC7E6C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32A184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FCECA9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15CC69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386A4B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A888C0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E1CC13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8" w15:restartNumberingAfterBreak="0">
    <w:nsid w:val="5E37269C"/>
    <w:multiLevelType w:val="hybridMultilevel"/>
    <w:tmpl w:val="DA382F98"/>
    <w:lvl w:ilvl="0" w:tplc="5D863D24">
      <w:start w:val="1"/>
      <w:numFmt w:val="decimal"/>
      <w:lvlText w:val="%1)"/>
      <w:lvlJc w:val="left"/>
      <w:pPr>
        <w:ind w:left="720" w:hanging="360"/>
      </w:pPr>
    </w:lvl>
    <w:lvl w:ilvl="1" w:tplc="E1FAE85E" w:tentative="1">
      <w:start w:val="1"/>
      <w:numFmt w:val="lowerLetter"/>
      <w:lvlText w:val="%2."/>
      <w:lvlJc w:val="left"/>
      <w:pPr>
        <w:ind w:left="1440" w:hanging="360"/>
      </w:pPr>
    </w:lvl>
    <w:lvl w:ilvl="2" w:tplc="E6805E42" w:tentative="1">
      <w:start w:val="1"/>
      <w:numFmt w:val="lowerRoman"/>
      <w:lvlText w:val="%3."/>
      <w:lvlJc w:val="right"/>
      <w:pPr>
        <w:ind w:left="2160" w:hanging="180"/>
      </w:pPr>
    </w:lvl>
    <w:lvl w:ilvl="3" w:tplc="86169592" w:tentative="1">
      <w:start w:val="1"/>
      <w:numFmt w:val="decimal"/>
      <w:lvlText w:val="%4."/>
      <w:lvlJc w:val="left"/>
      <w:pPr>
        <w:ind w:left="2880" w:hanging="360"/>
      </w:pPr>
    </w:lvl>
    <w:lvl w:ilvl="4" w:tplc="6CC425C2" w:tentative="1">
      <w:start w:val="1"/>
      <w:numFmt w:val="lowerLetter"/>
      <w:lvlText w:val="%5."/>
      <w:lvlJc w:val="left"/>
      <w:pPr>
        <w:ind w:left="3600" w:hanging="360"/>
      </w:pPr>
    </w:lvl>
    <w:lvl w:ilvl="5" w:tplc="C5BC7632" w:tentative="1">
      <w:start w:val="1"/>
      <w:numFmt w:val="lowerRoman"/>
      <w:lvlText w:val="%6."/>
      <w:lvlJc w:val="right"/>
      <w:pPr>
        <w:ind w:left="4320" w:hanging="180"/>
      </w:pPr>
    </w:lvl>
    <w:lvl w:ilvl="6" w:tplc="BA4A3CE0" w:tentative="1">
      <w:start w:val="1"/>
      <w:numFmt w:val="decimal"/>
      <w:lvlText w:val="%7."/>
      <w:lvlJc w:val="left"/>
      <w:pPr>
        <w:ind w:left="5040" w:hanging="360"/>
      </w:pPr>
    </w:lvl>
    <w:lvl w:ilvl="7" w:tplc="B80A0C98" w:tentative="1">
      <w:start w:val="1"/>
      <w:numFmt w:val="lowerLetter"/>
      <w:lvlText w:val="%8."/>
      <w:lvlJc w:val="left"/>
      <w:pPr>
        <w:ind w:left="5760" w:hanging="360"/>
      </w:pPr>
    </w:lvl>
    <w:lvl w:ilvl="8" w:tplc="611040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EA82CE8"/>
    <w:multiLevelType w:val="hybridMultilevel"/>
    <w:tmpl w:val="0CDC92EE"/>
    <w:lvl w:ilvl="0" w:tplc="523C4EF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C0C01A46" w:tentative="1">
      <w:start w:val="1"/>
      <w:numFmt w:val="lowerLetter"/>
      <w:lvlText w:val="%2."/>
      <w:lvlJc w:val="left"/>
      <w:pPr>
        <w:ind w:left="1440" w:hanging="360"/>
      </w:pPr>
    </w:lvl>
    <w:lvl w:ilvl="2" w:tplc="48B6EC7C" w:tentative="1">
      <w:start w:val="1"/>
      <w:numFmt w:val="lowerRoman"/>
      <w:lvlText w:val="%3."/>
      <w:lvlJc w:val="right"/>
      <w:pPr>
        <w:ind w:left="2160" w:hanging="180"/>
      </w:pPr>
    </w:lvl>
    <w:lvl w:ilvl="3" w:tplc="D06C7C2E" w:tentative="1">
      <w:start w:val="1"/>
      <w:numFmt w:val="decimal"/>
      <w:lvlText w:val="%4."/>
      <w:lvlJc w:val="left"/>
      <w:pPr>
        <w:ind w:left="2880" w:hanging="360"/>
      </w:pPr>
    </w:lvl>
    <w:lvl w:ilvl="4" w:tplc="8DF2E216" w:tentative="1">
      <w:start w:val="1"/>
      <w:numFmt w:val="lowerLetter"/>
      <w:lvlText w:val="%5."/>
      <w:lvlJc w:val="left"/>
      <w:pPr>
        <w:ind w:left="3600" w:hanging="360"/>
      </w:pPr>
    </w:lvl>
    <w:lvl w:ilvl="5" w:tplc="00F41152" w:tentative="1">
      <w:start w:val="1"/>
      <w:numFmt w:val="lowerRoman"/>
      <w:lvlText w:val="%6."/>
      <w:lvlJc w:val="right"/>
      <w:pPr>
        <w:ind w:left="4320" w:hanging="180"/>
      </w:pPr>
    </w:lvl>
    <w:lvl w:ilvl="6" w:tplc="E3666BF0" w:tentative="1">
      <w:start w:val="1"/>
      <w:numFmt w:val="decimal"/>
      <w:lvlText w:val="%7."/>
      <w:lvlJc w:val="left"/>
      <w:pPr>
        <w:ind w:left="5040" w:hanging="360"/>
      </w:pPr>
    </w:lvl>
    <w:lvl w:ilvl="7" w:tplc="4E904CDE" w:tentative="1">
      <w:start w:val="1"/>
      <w:numFmt w:val="lowerLetter"/>
      <w:lvlText w:val="%8."/>
      <w:lvlJc w:val="left"/>
      <w:pPr>
        <w:ind w:left="5760" w:hanging="360"/>
      </w:pPr>
    </w:lvl>
    <w:lvl w:ilvl="8" w:tplc="7638E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E121F3"/>
    <w:multiLevelType w:val="hybridMultilevel"/>
    <w:tmpl w:val="5636B904"/>
    <w:lvl w:ilvl="0" w:tplc="41CA4F8A">
      <w:start w:val="1"/>
      <w:numFmt w:val="decimal"/>
      <w:lvlText w:val="%1."/>
      <w:lvlJc w:val="left"/>
      <w:pPr>
        <w:ind w:left="720" w:hanging="360"/>
      </w:pPr>
    </w:lvl>
    <w:lvl w:ilvl="1" w:tplc="B5249D78" w:tentative="1">
      <w:start w:val="1"/>
      <w:numFmt w:val="lowerLetter"/>
      <w:lvlText w:val="%2."/>
      <w:lvlJc w:val="left"/>
      <w:pPr>
        <w:ind w:left="1440" w:hanging="360"/>
      </w:pPr>
    </w:lvl>
    <w:lvl w:ilvl="2" w:tplc="6D40B968" w:tentative="1">
      <w:start w:val="1"/>
      <w:numFmt w:val="lowerRoman"/>
      <w:lvlText w:val="%3."/>
      <w:lvlJc w:val="right"/>
      <w:pPr>
        <w:ind w:left="2160" w:hanging="180"/>
      </w:pPr>
    </w:lvl>
    <w:lvl w:ilvl="3" w:tplc="5D3AFB4A" w:tentative="1">
      <w:start w:val="1"/>
      <w:numFmt w:val="decimal"/>
      <w:lvlText w:val="%4."/>
      <w:lvlJc w:val="left"/>
      <w:pPr>
        <w:ind w:left="2880" w:hanging="360"/>
      </w:pPr>
    </w:lvl>
    <w:lvl w:ilvl="4" w:tplc="04CC564E" w:tentative="1">
      <w:start w:val="1"/>
      <w:numFmt w:val="lowerLetter"/>
      <w:lvlText w:val="%5."/>
      <w:lvlJc w:val="left"/>
      <w:pPr>
        <w:ind w:left="3600" w:hanging="360"/>
      </w:pPr>
    </w:lvl>
    <w:lvl w:ilvl="5" w:tplc="85EE5F3C" w:tentative="1">
      <w:start w:val="1"/>
      <w:numFmt w:val="lowerRoman"/>
      <w:lvlText w:val="%6."/>
      <w:lvlJc w:val="right"/>
      <w:pPr>
        <w:ind w:left="4320" w:hanging="180"/>
      </w:pPr>
    </w:lvl>
    <w:lvl w:ilvl="6" w:tplc="E548B97C" w:tentative="1">
      <w:start w:val="1"/>
      <w:numFmt w:val="decimal"/>
      <w:lvlText w:val="%7."/>
      <w:lvlJc w:val="left"/>
      <w:pPr>
        <w:ind w:left="5040" w:hanging="360"/>
      </w:pPr>
    </w:lvl>
    <w:lvl w:ilvl="7" w:tplc="3E9A2882" w:tentative="1">
      <w:start w:val="1"/>
      <w:numFmt w:val="lowerLetter"/>
      <w:lvlText w:val="%8."/>
      <w:lvlJc w:val="left"/>
      <w:pPr>
        <w:ind w:left="5760" w:hanging="360"/>
      </w:pPr>
    </w:lvl>
    <w:lvl w:ilvl="8" w:tplc="874AA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411244"/>
    <w:multiLevelType w:val="hybridMultilevel"/>
    <w:tmpl w:val="D500EADC"/>
    <w:lvl w:ilvl="0" w:tplc="ED102818">
      <w:start w:val="1"/>
      <w:numFmt w:val="decimal"/>
      <w:lvlText w:val="%1)"/>
      <w:lvlJc w:val="left"/>
      <w:pPr>
        <w:ind w:left="1440" w:hanging="360"/>
      </w:pPr>
    </w:lvl>
    <w:lvl w:ilvl="1" w:tplc="994EACC8" w:tentative="1">
      <w:start w:val="1"/>
      <w:numFmt w:val="lowerLetter"/>
      <w:lvlText w:val="%2."/>
      <w:lvlJc w:val="left"/>
      <w:pPr>
        <w:ind w:left="2160" w:hanging="360"/>
      </w:pPr>
    </w:lvl>
    <w:lvl w:ilvl="2" w:tplc="0D281E92" w:tentative="1">
      <w:start w:val="1"/>
      <w:numFmt w:val="lowerRoman"/>
      <w:lvlText w:val="%3."/>
      <w:lvlJc w:val="right"/>
      <w:pPr>
        <w:ind w:left="2880" w:hanging="180"/>
      </w:pPr>
    </w:lvl>
    <w:lvl w:ilvl="3" w:tplc="18108D42" w:tentative="1">
      <w:start w:val="1"/>
      <w:numFmt w:val="decimal"/>
      <w:lvlText w:val="%4."/>
      <w:lvlJc w:val="left"/>
      <w:pPr>
        <w:ind w:left="3600" w:hanging="360"/>
      </w:pPr>
    </w:lvl>
    <w:lvl w:ilvl="4" w:tplc="A3160FF6" w:tentative="1">
      <w:start w:val="1"/>
      <w:numFmt w:val="lowerLetter"/>
      <w:lvlText w:val="%5."/>
      <w:lvlJc w:val="left"/>
      <w:pPr>
        <w:ind w:left="4320" w:hanging="360"/>
      </w:pPr>
    </w:lvl>
    <w:lvl w:ilvl="5" w:tplc="D2769D28" w:tentative="1">
      <w:start w:val="1"/>
      <w:numFmt w:val="lowerRoman"/>
      <w:lvlText w:val="%6."/>
      <w:lvlJc w:val="right"/>
      <w:pPr>
        <w:ind w:left="5040" w:hanging="180"/>
      </w:pPr>
    </w:lvl>
    <w:lvl w:ilvl="6" w:tplc="A7504B4C" w:tentative="1">
      <w:start w:val="1"/>
      <w:numFmt w:val="decimal"/>
      <w:lvlText w:val="%7."/>
      <w:lvlJc w:val="left"/>
      <w:pPr>
        <w:ind w:left="5760" w:hanging="360"/>
      </w:pPr>
    </w:lvl>
    <w:lvl w:ilvl="7" w:tplc="F506B0C0" w:tentative="1">
      <w:start w:val="1"/>
      <w:numFmt w:val="lowerLetter"/>
      <w:lvlText w:val="%8."/>
      <w:lvlJc w:val="left"/>
      <w:pPr>
        <w:ind w:left="6480" w:hanging="360"/>
      </w:pPr>
    </w:lvl>
    <w:lvl w:ilvl="8" w:tplc="2856C6F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6110700D"/>
    <w:multiLevelType w:val="multilevel"/>
    <w:tmpl w:val="881894F8"/>
    <w:lvl w:ilvl="0">
      <w:start w:val="1"/>
      <w:numFmt w:val="bullet"/>
      <w:pStyle w:val="Lista1"/>
      <w:lvlText w:val="•"/>
      <w:lvlJc w:val="left"/>
      <w:pPr>
        <w:ind w:left="284" w:hanging="284"/>
      </w:pPr>
      <w:rPr>
        <w:rFonts w:hint="default"/>
        <w:color w:val="365F91" w:themeColor="accent1" w:themeShade="BF"/>
      </w:rPr>
    </w:lvl>
    <w:lvl w:ilvl="1">
      <w:start w:val="1"/>
      <w:numFmt w:val="bullet"/>
      <w:pStyle w:val="Lista21"/>
      <w:lvlText w:val="‒"/>
      <w:lvlJc w:val="left"/>
      <w:pPr>
        <w:ind w:left="568" w:hanging="284"/>
      </w:pPr>
      <w:rPr>
        <w:rFonts w:hint="default"/>
        <w:color w:val="365F91" w:themeColor="accent1" w:themeShade="BF"/>
      </w:rPr>
    </w:lvl>
    <w:lvl w:ilvl="2">
      <w:start w:val="1"/>
      <w:numFmt w:val="bullet"/>
      <w:pStyle w:val="Lista31"/>
      <w:lvlText w:val="▪"/>
      <w:lvlJc w:val="left"/>
      <w:pPr>
        <w:ind w:left="852" w:hanging="284"/>
      </w:pPr>
      <w:rPr>
        <w:rFonts w:ascii="Arial" w:hAnsi="Arial" w:hint="default"/>
        <w:color w:val="365F91" w:themeColor="accent1" w:themeShade="BF"/>
      </w:rPr>
    </w:lvl>
    <w:lvl w:ilvl="3">
      <w:start w:val="1"/>
      <w:numFmt w:val="bullet"/>
      <w:pStyle w:val="Lista41"/>
      <w:lvlText w:val="◦"/>
      <w:lvlJc w:val="left"/>
      <w:pPr>
        <w:ind w:left="1136" w:hanging="284"/>
      </w:pPr>
      <w:rPr>
        <w:rFonts w:ascii="Arial" w:hAnsi="Arial" w:hint="default"/>
        <w:color w:val="365F91" w:themeColor="accent1" w:themeShade="BF"/>
      </w:rPr>
    </w:lvl>
    <w:lvl w:ilvl="4">
      <w:start w:val="1"/>
      <w:numFmt w:val="bullet"/>
      <w:pStyle w:val="Lista51"/>
      <w:lvlText w:val="-"/>
      <w:lvlJc w:val="left"/>
      <w:pPr>
        <w:ind w:left="1420" w:hanging="284"/>
      </w:pPr>
      <w:rPr>
        <w:rFonts w:hint="default"/>
        <w:color w:val="365F91" w:themeColor="accent1" w:themeShade="BF"/>
      </w:rPr>
    </w:lvl>
    <w:lvl w:ilvl="5">
      <w:start w:val="1"/>
      <w:numFmt w:val="bullet"/>
      <w:pStyle w:val="Lista6"/>
      <w:lvlText w:val="-"/>
      <w:lvlJc w:val="left"/>
      <w:pPr>
        <w:ind w:left="1701" w:hanging="281"/>
      </w:pPr>
      <w:rPr>
        <w:rFonts w:hint="default"/>
        <w:color w:val="365F91" w:themeColor="accent1" w:themeShade="BF"/>
      </w:rPr>
    </w:lvl>
    <w:lvl w:ilvl="6">
      <w:start w:val="1"/>
      <w:numFmt w:val="bullet"/>
      <w:pStyle w:val="Lista7"/>
      <w:lvlText w:val="-"/>
      <w:lvlJc w:val="left"/>
      <w:pPr>
        <w:ind w:left="1985" w:hanging="284"/>
      </w:pPr>
      <w:rPr>
        <w:rFonts w:hint="default"/>
        <w:color w:val="365F91" w:themeColor="accent1" w:themeShade="BF"/>
      </w:rPr>
    </w:lvl>
    <w:lvl w:ilvl="7">
      <w:start w:val="1"/>
      <w:numFmt w:val="bullet"/>
      <w:pStyle w:val="Lista8"/>
      <w:lvlText w:val="-"/>
      <w:lvlJc w:val="left"/>
      <w:pPr>
        <w:ind w:left="2268" w:hanging="283"/>
      </w:pPr>
      <w:rPr>
        <w:rFonts w:hint="default"/>
        <w:color w:val="365F91" w:themeColor="accent1" w:themeShade="BF"/>
      </w:rPr>
    </w:lvl>
    <w:lvl w:ilvl="8">
      <w:start w:val="1"/>
      <w:numFmt w:val="bullet"/>
      <w:pStyle w:val="Lista9"/>
      <w:lvlText w:val="-"/>
      <w:lvlJc w:val="left"/>
      <w:pPr>
        <w:ind w:left="2552" w:hanging="284"/>
      </w:pPr>
      <w:rPr>
        <w:rFonts w:hint="default"/>
        <w:color w:val="365F91" w:themeColor="accent1" w:themeShade="BF"/>
      </w:rPr>
    </w:lvl>
  </w:abstractNum>
  <w:abstractNum w:abstractNumId="73" w15:restartNumberingAfterBreak="0">
    <w:nsid w:val="65FB2B15"/>
    <w:multiLevelType w:val="hybridMultilevel"/>
    <w:tmpl w:val="23BE7AFC"/>
    <w:lvl w:ilvl="0" w:tplc="28FCB474">
      <w:start w:val="1"/>
      <w:numFmt w:val="decimal"/>
      <w:lvlText w:val="%1."/>
      <w:lvlJc w:val="left"/>
      <w:pPr>
        <w:ind w:left="720" w:hanging="360"/>
      </w:pPr>
    </w:lvl>
    <w:lvl w:ilvl="1" w:tplc="6428D58C" w:tentative="1">
      <w:start w:val="1"/>
      <w:numFmt w:val="lowerLetter"/>
      <w:lvlText w:val="%2."/>
      <w:lvlJc w:val="left"/>
      <w:pPr>
        <w:ind w:left="1440" w:hanging="360"/>
      </w:pPr>
    </w:lvl>
    <w:lvl w:ilvl="2" w:tplc="FECEC3AE" w:tentative="1">
      <w:start w:val="1"/>
      <w:numFmt w:val="lowerRoman"/>
      <w:lvlText w:val="%3."/>
      <w:lvlJc w:val="right"/>
      <w:pPr>
        <w:ind w:left="2160" w:hanging="180"/>
      </w:pPr>
    </w:lvl>
    <w:lvl w:ilvl="3" w:tplc="8ECA5B08" w:tentative="1">
      <w:start w:val="1"/>
      <w:numFmt w:val="decimal"/>
      <w:lvlText w:val="%4."/>
      <w:lvlJc w:val="left"/>
      <w:pPr>
        <w:ind w:left="2880" w:hanging="360"/>
      </w:pPr>
    </w:lvl>
    <w:lvl w:ilvl="4" w:tplc="975AC850" w:tentative="1">
      <w:start w:val="1"/>
      <w:numFmt w:val="lowerLetter"/>
      <w:lvlText w:val="%5."/>
      <w:lvlJc w:val="left"/>
      <w:pPr>
        <w:ind w:left="3600" w:hanging="360"/>
      </w:pPr>
    </w:lvl>
    <w:lvl w:ilvl="5" w:tplc="2FCC31D4" w:tentative="1">
      <w:start w:val="1"/>
      <w:numFmt w:val="lowerRoman"/>
      <w:lvlText w:val="%6."/>
      <w:lvlJc w:val="right"/>
      <w:pPr>
        <w:ind w:left="4320" w:hanging="180"/>
      </w:pPr>
    </w:lvl>
    <w:lvl w:ilvl="6" w:tplc="D800FC60" w:tentative="1">
      <w:start w:val="1"/>
      <w:numFmt w:val="decimal"/>
      <w:lvlText w:val="%7."/>
      <w:lvlJc w:val="left"/>
      <w:pPr>
        <w:ind w:left="5040" w:hanging="360"/>
      </w:pPr>
    </w:lvl>
    <w:lvl w:ilvl="7" w:tplc="B7000DA8" w:tentative="1">
      <w:start w:val="1"/>
      <w:numFmt w:val="lowerLetter"/>
      <w:lvlText w:val="%8."/>
      <w:lvlJc w:val="left"/>
      <w:pPr>
        <w:ind w:left="5760" w:hanging="360"/>
      </w:pPr>
    </w:lvl>
    <w:lvl w:ilvl="8" w:tplc="3EDAB1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F73E88"/>
    <w:multiLevelType w:val="hybridMultilevel"/>
    <w:tmpl w:val="E75A039A"/>
    <w:lvl w:ilvl="0" w:tplc="784EB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000552" w:tentative="1">
      <w:start w:val="1"/>
      <w:numFmt w:val="lowerLetter"/>
      <w:lvlText w:val="%2."/>
      <w:lvlJc w:val="left"/>
      <w:pPr>
        <w:ind w:left="1440" w:hanging="360"/>
      </w:pPr>
    </w:lvl>
    <w:lvl w:ilvl="2" w:tplc="690A01DA" w:tentative="1">
      <w:start w:val="1"/>
      <w:numFmt w:val="lowerRoman"/>
      <w:lvlText w:val="%3."/>
      <w:lvlJc w:val="right"/>
      <w:pPr>
        <w:ind w:left="2160" w:hanging="180"/>
      </w:pPr>
    </w:lvl>
    <w:lvl w:ilvl="3" w:tplc="55CCEB9A" w:tentative="1">
      <w:start w:val="1"/>
      <w:numFmt w:val="decimal"/>
      <w:lvlText w:val="%4."/>
      <w:lvlJc w:val="left"/>
      <w:pPr>
        <w:ind w:left="2880" w:hanging="360"/>
      </w:pPr>
    </w:lvl>
    <w:lvl w:ilvl="4" w:tplc="0EBA510C" w:tentative="1">
      <w:start w:val="1"/>
      <w:numFmt w:val="lowerLetter"/>
      <w:lvlText w:val="%5."/>
      <w:lvlJc w:val="left"/>
      <w:pPr>
        <w:ind w:left="3600" w:hanging="360"/>
      </w:pPr>
    </w:lvl>
    <w:lvl w:ilvl="5" w:tplc="BCA0ECA2" w:tentative="1">
      <w:start w:val="1"/>
      <w:numFmt w:val="lowerRoman"/>
      <w:lvlText w:val="%6."/>
      <w:lvlJc w:val="right"/>
      <w:pPr>
        <w:ind w:left="4320" w:hanging="180"/>
      </w:pPr>
    </w:lvl>
    <w:lvl w:ilvl="6" w:tplc="C34CDA94" w:tentative="1">
      <w:start w:val="1"/>
      <w:numFmt w:val="decimal"/>
      <w:lvlText w:val="%7."/>
      <w:lvlJc w:val="left"/>
      <w:pPr>
        <w:ind w:left="5040" w:hanging="360"/>
      </w:pPr>
    </w:lvl>
    <w:lvl w:ilvl="7" w:tplc="03B6A0F8" w:tentative="1">
      <w:start w:val="1"/>
      <w:numFmt w:val="lowerLetter"/>
      <w:lvlText w:val="%8."/>
      <w:lvlJc w:val="left"/>
      <w:pPr>
        <w:ind w:left="5760" w:hanging="360"/>
      </w:pPr>
    </w:lvl>
    <w:lvl w:ilvl="8" w:tplc="EE446D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C91CB9"/>
    <w:multiLevelType w:val="hybridMultilevel"/>
    <w:tmpl w:val="C8F056CC"/>
    <w:lvl w:ilvl="0" w:tplc="23B0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98CFB8" w:tentative="1">
      <w:start w:val="1"/>
      <w:numFmt w:val="lowerLetter"/>
      <w:lvlText w:val="%2."/>
      <w:lvlJc w:val="left"/>
      <w:pPr>
        <w:ind w:left="1440" w:hanging="360"/>
      </w:pPr>
    </w:lvl>
    <w:lvl w:ilvl="2" w:tplc="76D66DFE" w:tentative="1">
      <w:start w:val="1"/>
      <w:numFmt w:val="lowerRoman"/>
      <w:lvlText w:val="%3."/>
      <w:lvlJc w:val="right"/>
      <w:pPr>
        <w:ind w:left="2160" w:hanging="180"/>
      </w:pPr>
    </w:lvl>
    <w:lvl w:ilvl="3" w:tplc="45AC3D24" w:tentative="1">
      <w:start w:val="1"/>
      <w:numFmt w:val="decimal"/>
      <w:lvlText w:val="%4."/>
      <w:lvlJc w:val="left"/>
      <w:pPr>
        <w:ind w:left="2880" w:hanging="360"/>
      </w:pPr>
    </w:lvl>
    <w:lvl w:ilvl="4" w:tplc="DFD22320" w:tentative="1">
      <w:start w:val="1"/>
      <w:numFmt w:val="lowerLetter"/>
      <w:lvlText w:val="%5."/>
      <w:lvlJc w:val="left"/>
      <w:pPr>
        <w:ind w:left="3600" w:hanging="360"/>
      </w:pPr>
    </w:lvl>
    <w:lvl w:ilvl="5" w:tplc="CA968936" w:tentative="1">
      <w:start w:val="1"/>
      <w:numFmt w:val="lowerRoman"/>
      <w:lvlText w:val="%6."/>
      <w:lvlJc w:val="right"/>
      <w:pPr>
        <w:ind w:left="4320" w:hanging="180"/>
      </w:pPr>
    </w:lvl>
    <w:lvl w:ilvl="6" w:tplc="519060A0" w:tentative="1">
      <w:start w:val="1"/>
      <w:numFmt w:val="decimal"/>
      <w:lvlText w:val="%7."/>
      <w:lvlJc w:val="left"/>
      <w:pPr>
        <w:ind w:left="5040" w:hanging="360"/>
      </w:pPr>
    </w:lvl>
    <w:lvl w:ilvl="7" w:tplc="5F328A94" w:tentative="1">
      <w:start w:val="1"/>
      <w:numFmt w:val="lowerLetter"/>
      <w:lvlText w:val="%8."/>
      <w:lvlJc w:val="left"/>
      <w:pPr>
        <w:ind w:left="5760" w:hanging="360"/>
      </w:pPr>
    </w:lvl>
    <w:lvl w:ilvl="8" w:tplc="EF9277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77" w15:restartNumberingAfterBreak="0">
    <w:nsid w:val="6F0C64AD"/>
    <w:multiLevelType w:val="hybridMultilevel"/>
    <w:tmpl w:val="0C906E4A"/>
    <w:lvl w:ilvl="0" w:tplc="5A1A33E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C7E2DEA4" w:tentative="1">
      <w:start w:val="1"/>
      <w:numFmt w:val="lowerLetter"/>
      <w:lvlText w:val="%2."/>
      <w:lvlJc w:val="left"/>
      <w:pPr>
        <w:ind w:left="1440" w:hanging="360"/>
      </w:pPr>
    </w:lvl>
    <w:lvl w:ilvl="2" w:tplc="C52842A0" w:tentative="1">
      <w:start w:val="1"/>
      <w:numFmt w:val="lowerRoman"/>
      <w:lvlText w:val="%3."/>
      <w:lvlJc w:val="right"/>
      <w:pPr>
        <w:ind w:left="2160" w:hanging="180"/>
      </w:pPr>
    </w:lvl>
    <w:lvl w:ilvl="3" w:tplc="85408726" w:tentative="1">
      <w:start w:val="1"/>
      <w:numFmt w:val="decimal"/>
      <w:lvlText w:val="%4."/>
      <w:lvlJc w:val="left"/>
      <w:pPr>
        <w:ind w:left="2880" w:hanging="360"/>
      </w:pPr>
    </w:lvl>
    <w:lvl w:ilvl="4" w:tplc="57524922" w:tentative="1">
      <w:start w:val="1"/>
      <w:numFmt w:val="lowerLetter"/>
      <w:lvlText w:val="%5."/>
      <w:lvlJc w:val="left"/>
      <w:pPr>
        <w:ind w:left="3600" w:hanging="360"/>
      </w:pPr>
    </w:lvl>
    <w:lvl w:ilvl="5" w:tplc="0B703280" w:tentative="1">
      <w:start w:val="1"/>
      <w:numFmt w:val="lowerRoman"/>
      <w:lvlText w:val="%6."/>
      <w:lvlJc w:val="right"/>
      <w:pPr>
        <w:ind w:left="4320" w:hanging="180"/>
      </w:pPr>
    </w:lvl>
    <w:lvl w:ilvl="6" w:tplc="E0A6FADE" w:tentative="1">
      <w:start w:val="1"/>
      <w:numFmt w:val="decimal"/>
      <w:lvlText w:val="%7."/>
      <w:lvlJc w:val="left"/>
      <w:pPr>
        <w:ind w:left="5040" w:hanging="360"/>
      </w:pPr>
    </w:lvl>
    <w:lvl w:ilvl="7" w:tplc="A1888426" w:tentative="1">
      <w:start w:val="1"/>
      <w:numFmt w:val="lowerLetter"/>
      <w:lvlText w:val="%8."/>
      <w:lvlJc w:val="left"/>
      <w:pPr>
        <w:ind w:left="5760" w:hanging="360"/>
      </w:pPr>
    </w:lvl>
    <w:lvl w:ilvl="8" w:tplc="30569B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C1910"/>
    <w:multiLevelType w:val="hybridMultilevel"/>
    <w:tmpl w:val="DA521B96"/>
    <w:lvl w:ilvl="0" w:tplc="929263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595A34BA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379A93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504E7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1E90EE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68B9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40F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3E66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5D5400A"/>
    <w:multiLevelType w:val="hybridMultilevel"/>
    <w:tmpl w:val="2752CB88"/>
    <w:lvl w:ilvl="0" w:tplc="23BC6004">
      <w:start w:val="1"/>
      <w:numFmt w:val="decimal"/>
      <w:lvlText w:val="%1."/>
      <w:lvlJc w:val="left"/>
      <w:pPr>
        <w:ind w:left="720" w:hanging="360"/>
      </w:pPr>
    </w:lvl>
    <w:lvl w:ilvl="1" w:tplc="FEA47456" w:tentative="1">
      <w:start w:val="1"/>
      <w:numFmt w:val="lowerLetter"/>
      <w:lvlText w:val="%2."/>
      <w:lvlJc w:val="left"/>
      <w:pPr>
        <w:ind w:left="1440" w:hanging="360"/>
      </w:pPr>
    </w:lvl>
    <w:lvl w:ilvl="2" w:tplc="61A09934" w:tentative="1">
      <w:start w:val="1"/>
      <w:numFmt w:val="lowerRoman"/>
      <w:lvlText w:val="%3."/>
      <w:lvlJc w:val="right"/>
      <w:pPr>
        <w:ind w:left="2160" w:hanging="180"/>
      </w:pPr>
    </w:lvl>
    <w:lvl w:ilvl="3" w:tplc="EA78B6DC" w:tentative="1">
      <w:start w:val="1"/>
      <w:numFmt w:val="decimal"/>
      <w:lvlText w:val="%4."/>
      <w:lvlJc w:val="left"/>
      <w:pPr>
        <w:ind w:left="2880" w:hanging="360"/>
      </w:pPr>
    </w:lvl>
    <w:lvl w:ilvl="4" w:tplc="A9FCB600" w:tentative="1">
      <w:start w:val="1"/>
      <w:numFmt w:val="lowerLetter"/>
      <w:lvlText w:val="%5."/>
      <w:lvlJc w:val="left"/>
      <w:pPr>
        <w:ind w:left="3600" w:hanging="360"/>
      </w:pPr>
    </w:lvl>
    <w:lvl w:ilvl="5" w:tplc="CF00E556" w:tentative="1">
      <w:start w:val="1"/>
      <w:numFmt w:val="lowerRoman"/>
      <w:lvlText w:val="%6."/>
      <w:lvlJc w:val="right"/>
      <w:pPr>
        <w:ind w:left="4320" w:hanging="180"/>
      </w:pPr>
    </w:lvl>
    <w:lvl w:ilvl="6" w:tplc="B87C01B6" w:tentative="1">
      <w:start w:val="1"/>
      <w:numFmt w:val="decimal"/>
      <w:lvlText w:val="%7."/>
      <w:lvlJc w:val="left"/>
      <w:pPr>
        <w:ind w:left="5040" w:hanging="360"/>
      </w:pPr>
    </w:lvl>
    <w:lvl w:ilvl="7" w:tplc="F832634A" w:tentative="1">
      <w:start w:val="1"/>
      <w:numFmt w:val="lowerLetter"/>
      <w:lvlText w:val="%8."/>
      <w:lvlJc w:val="left"/>
      <w:pPr>
        <w:ind w:left="5760" w:hanging="360"/>
      </w:pPr>
    </w:lvl>
    <w:lvl w:ilvl="8" w:tplc="7EFADB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23257C"/>
    <w:multiLevelType w:val="hybridMultilevel"/>
    <w:tmpl w:val="59184374"/>
    <w:lvl w:ilvl="0" w:tplc="C988027A">
      <w:start w:val="1"/>
      <w:numFmt w:val="decimal"/>
      <w:lvlText w:val="%1."/>
      <w:lvlJc w:val="left"/>
      <w:pPr>
        <w:ind w:left="720" w:hanging="360"/>
      </w:pPr>
    </w:lvl>
    <w:lvl w:ilvl="1" w:tplc="48D473E2" w:tentative="1">
      <w:start w:val="1"/>
      <w:numFmt w:val="lowerLetter"/>
      <w:lvlText w:val="%2."/>
      <w:lvlJc w:val="left"/>
      <w:pPr>
        <w:ind w:left="1440" w:hanging="360"/>
      </w:pPr>
    </w:lvl>
    <w:lvl w:ilvl="2" w:tplc="414C4B8A" w:tentative="1">
      <w:start w:val="1"/>
      <w:numFmt w:val="lowerRoman"/>
      <w:lvlText w:val="%3."/>
      <w:lvlJc w:val="right"/>
      <w:pPr>
        <w:ind w:left="2160" w:hanging="180"/>
      </w:pPr>
    </w:lvl>
    <w:lvl w:ilvl="3" w:tplc="71DA3862" w:tentative="1">
      <w:start w:val="1"/>
      <w:numFmt w:val="decimal"/>
      <w:lvlText w:val="%4."/>
      <w:lvlJc w:val="left"/>
      <w:pPr>
        <w:ind w:left="2880" w:hanging="360"/>
      </w:pPr>
    </w:lvl>
    <w:lvl w:ilvl="4" w:tplc="8AD44E28" w:tentative="1">
      <w:start w:val="1"/>
      <w:numFmt w:val="lowerLetter"/>
      <w:lvlText w:val="%5."/>
      <w:lvlJc w:val="left"/>
      <w:pPr>
        <w:ind w:left="3600" w:hanging="360"/>
      </w:pPr>
    </w:lvl>
    <w:lvl w:ilvl="5" w:tplc="D61C707A" w:tentative="1">
      <w:start w:val="1"/>
      <w:numFmt w:val="lowerRoman"/>
      <w:lvlText w:val="%6."/>
      <w:lvlJc w:val="right"/>
      <w:pPr>
        <w:ind w:left="4320" w:hanging="180"/>
      </w:pPr>
    </w:lvl>
    <w:lvl w:ilvl="6" w:tplc="9634B0D4" w:tentative="1">
      <w:start w:val="1"/>
      <w:numFmt w:val="decimal"/>
      <w:lvlText w:val="%7."/>
      <w:lvlJc w:val="left"/>
      <w:pPr>
        <w:ind w:left="5040" w:hanging="360"/>
      </w:pPr>
    </w:lvl>
    <w:lvl w:ilvl="7" w:tplc="54360B38" w:tentative="1">
      <w:start w:val="1"/>
      <w:numFmt w:val="lowerLetter"/>
      <w:lvlText w:val="%8."/>
      <w:lvlJc w:val="left"/>
      <w:pPr>
        <w:ind w:left="5760" w:hanging="360"/>
      </w:pPr>
    </w:lvl>
    <w:lvl w:ilvl="8" w:tplc="E4A634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42274E"/>
    <w:multiLevelType w:val="hybridMultilevel"/>
    <w:tmpl w:val="3C20EEB4"/>
    <w:lvl w:ilvl="0" w:tplc="14C0487E">
      <w:start w:val="1"/>
      <w:numFmt w:val="decimal"/>
      <w:lvlText w:val="%1)"/>
      <w:lvlJc w:val="left"/>
      <w:pPr>
        <w:ind w:left="720" w:hanging="360"/>
      </w:pPr>
    </w:lvl>
    <w:lvl w:ilvl="1" w:tplc="6D7EFE6A" w:tentative="1">
      <w:start w:val="1"/>
      <w:numFmt w:val="lowerLetter"/>
      <w:lvlText w:val="%2."/>
      <w:lvlJc w:val="left"/>
      <w:pPr>
        <w:ind w:left="1440" w:hanging="360"/>
      </w:pPr>
    </w:lvl>
    <w:lvl w:ilvl="2" w:tplc="C0F2886E" w:tentative="1">
      <w:start w:val="1"/>
      <w:numFmt w:val="lowerRoman"/>
      <w:lvlText w:val="%3."/>
      <w:lvlJc w:val="right"/>
      <w:pPr>
        <w:ind w:left="2160" w:hanging="180"/>
      </w:pPr>
    </w:lvl>
    <w:lvl w:ilvl="3" w:tplc="667ACC00" w:tentative="1">
      <w:start w:val="1"/>
      <w:numFmt w:val="decimal"/>
      <w:lvlText w:val="%4."/>
      <w:lvlJc w:val="left"/>
      <w:pPr>
        <w:ind w:left="2880" w:hanging="360"/>
      </w:pPr>
    </w:lvl>
    <w:lvl w:ilvl="4" w:tplc="CCA4423A" w:tentative="1">
      <w:start w:val="1"/>
      <w:numFmt w:val="lowerLetter"/>
      <w:lvlText w:val="%5."/>
      <w:lvlJc w:val="left"/>
      <w:pPr>
        <w:ind w:left="3600" w:hanging="360"/>
      </w:pPr>
    </w:lvl>
    <w:lvl w:ilvl="5" w:tplc="01580FAE" w:tentative="1">
      <w:start w:val="1"/>
      <w:numFmt w:val="lowerRoman"/>
      <w:lvlText w:val="%6."/>
      <w:lvlJc w:val="right"/>
      <w:pPr>
        <w:ind w:left="4320" w:hanging="180"/>
      </w:pPr>
    </w:lvl>
    <w:lvl w:ilvl="6" w:tplc="C5305C80" w:tentative="1">
      <w:start w:val="1"/>
      <w:numFmt w:val="decimal"/>
      <w:lvlText w:val="%7."/>
      <w:lvlJc w:val="left"/>
      <w:pPr>
        <w:ind w:left="5040" w:hanging="360"/>
      </w:pPr>
    </w:lvl>
    <w:lvl w:ilvl="7" w:tplc="3498F98E" w:tentative="1">
      <w:start w:val="1"/>
      <w:numFmt w:val="lowerLetter"/>
      <w:lvlText w:val="%8."/>
      <w:lvlJc w:val="left"/>
      <w:pPr>
        <w:ind w:left="5760" w:hanging="360"/>
      </w:pPr>
    </w:lvl>
    <w:lvl w:ilvl="8" w:tplc="86A28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380433"/>
    <w:multiLevelType w:val="hybridMultilevel"/>
    <w:tmpl w:val="E6C46B4E"/>
    <w:lvl w:ilvl="0" w:tplc="A8D6AA0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5B426440" w:tentative="1">
      <w:start w:val="1"/>
      <w:numFmt w:val="lowerLetter"/>
      <w:lvlText w:val="%2."/>
      <w:lvlJc w:val="left"/>
      <w:pPr>
        <w:ind w:left="1440" w:hanging="360"/>
      </w:pPr>
    </w:lvl>
    <w:lvl w:ilvl="2" w:tplc="43D0CDB0" w:tentative="1">
      <w:start w:val="1"/>
      <w:numFmt w:val="lowerRoman"/>
      <w:lvlText w:val="%3."/>
      <w:lvlJc w:val="right"/>
      <w:pPr>
        <w:ind w:left="2160" w:hanging="180"/>
      </w:pPr>
    </w:lvl>
    <w:lvl w:ilvl="3" w:tplc="5DA297C2" w:tentative="1">
      <w:start w:val="1"/>
      <w:numFmt w:val="decimal"/>
      <w:lvlText w:val="%4."/>
      <w:lvlJc w:val="left"/>
      <w:pPr>
        <w:ind w:left="2880" w:hanging="360"/>
      </w:pPr>
    </w:lvl>
    <w:lvl w:ilvl="4" w:tplc="84369B3E" w:tentative="1">
      <w:start w:val="1"/>
      <w:numFmt w:val="lowerLetter"/>
      <w:lvlText w:val="%5."/>
      <w:lvlJc w:val="left"/>
      <w:pPr>
        <w:ind w:left="3600" w:hanging="360"/>
      </w:pPr>
    </w:lvl>
    <w:lvl w:ilvl="5" w:tplc="43AEFC1E" w:tentative="1">
      <w:start w:val="1"/>
      <w:numFmt w:val="lowerRoman"/>
      <w:lvlText w:val="%6."/>
      <w:lvlJc w:val="right"/>
      <w:pPr>
        <w:ind w:left="4320" w:hanging="180"/>
      </w:pPr>
    </w:lvl>
    <w:lvl w:ilvl="6" w:tplc="AB6A9198" w:tentative="1">
      <w:start w:val="1"/>
      <w:numFmt w:val="decimal"/>
      <w:lvlText w:val="%7."/>
      <w:lvlJc w:val="left"/>
      <w:pPr>
        <w:ind w:left="5040" w:hanging="360"/>
      </w:pPr>
    </w:lvl>
    <w:lvl w:ilvl="7" w:tplc="FB603CFE" w:tentative="1">
      <w:start w:val="1"/>
      <w:numFmt w:val="lowerLetter"/>
      <w:lvlText w:val="%8."/>
      <w:lvlJc w:val="left"/>
      <w:pPr>
        <w:ind w:left="5760" w:hanging="360"/>
      </w:pPr>
    </w:lvl>
    <w:lvl w:ilvl="8" w:tplc="6AE8D5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25083A"/>
    <w:multiLevelType w:val="hybridMultilevel"/>
    <w:tmpl w:val="E0828D9C"/>
    <w:lvl w:ilvl="0" w:tplc="76CE39F4">
      <w:start w:val="1"/>
      <w:numFmt w:val="upperLetter"/>
      <w:lvlText w:val="%1."/>
      <w:lvlJc w:val="left"/>
      <w:pPr>
        <w:ind w:left="1440" w:hanging="360"/>
      </w:pPr>
      <w:rPr>
        <w:b w:val="0"/>
        <w:bCs w:val="0"/>
      </w:rPr>
    </w:lvl>
    <w:lvl w:ilvl="1" w:tplc="BDFE4EE0" w:tentative="1">
      <w:start w:val="1"/>
      <w:numFmt w:val="lowerLetter"/>
      <w:lvlText w:val="%2."/>
      <w:lvlJc w:val="left"/>
      <w:pPr>
        <w:ind w:left="2160" w:hanging="360"/>
      </w:pPr>
    </w:lvl>
    <w:lvl w:ilvl="2" w:tplc="3C1A294E" w:tentative="1">
      <w:start w:val="1"/>
      <w:numFmt w:val="lowerRoman"/>
      <w:lvlText w:val="%3."/>
      <w:lvlJc w:val="right"/>
      <w:pPr>
        <w:ind w:left="2880" w:hanging="180"/>
      </w:pPr>
    </w:lvl>
    <w:lvl w:ilvl="3" w:tplc="E6D06624" w:tentative="1">
      <w:start w:val="1"/>
      <w:numFmt w:val="decimal"/>
      <w:lvlText w:val="%4."/>
      <w:lvlJc w:val="left"/>
      <w:pPr>
        <w:ind w:left="3600" w:hanging="360"/>
      </w:pPr>
    </w:lvl>
    <w:lvl w:ilvl="4" w:tplc="F0E88C9E" w:tentative="1">
      <w:start w:val="1"/>
      <w:numFmt w:val="lowerLetter"/>
      <w:lvlText w:val="%5."/>
      <w:lvlJc w:val="left"/>
      <w:pPr>
        <w:ind w:left="4320" w:hanging="360"/>
      </w:pPr>
    </w:lvl>
    <w:lvl w:ilvl="5" w:tplc="35A42A92" w:tentative="1">
      <w:start w:val="1"/>
      <w:numFmt w:val="lowerRoman"/>
      <w:lvlText w:val="%6."/>
      <w:lvlJc w:val="right"/>
      <w:pPr>
        <w:ind w:left="5040" w:hanging="180"/>
      </w:pPr>
    </w:lvl>
    <w:lvl w:ilvl="6" w:tplc="776270D6" w:tentative="1">
      <w:start w:val="1"/>
      <w:numFmt w:val="decimal"/>
      <w:lvlText w:val="%7."/>
      <w:lvlJc w:val="left"/>
      <w:pPr>
        <w:ind w:left="5760" w:hanging="360"/>
      </w:pPr>
    </w:lvl>
    <w:lvl w:ilvl="7" w:tplc="56603CCE" w:tentative="1">
      <w:start w:val="1"/>
      <w:numFmt w:val="lowerLetter"/>
      <w:lvlText w:val="%8."/>
      <w:lvlJc w:val="left"/>
      <w:pPr>
        <w:ind w:left="6480" w:hanging="360"/>
      </w:pPr>
    </w:lvl>
    <w:lvl w:ilvl="8" w:tplc="F6525B3A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61"/>
  </w:num>
  <w:num w:numId="11">
    <w:abstractNumId w:val="78"/>
  </w:num>
  <w:num w:numId="12">
    <w:abstractNumId w:val="76"/>
  </w:num>
  <w:num w:numId="13">
    <w:abstractNumId w:val="54"/>
  </w:num>
  <w:num w:numId="14">
    <w:abstractNumId w:val="39"/>
  </w:num>
  <w:num w:numId="15">
    <w:abstractNumId w:val="67"/>
  </w:num>
  <w:num w:numId="16">
    <w:abstractNumId w:val="52"/>
  </w:num>
  <w:num w:numId="17">
    <w:abstractNumId w:val="40"/>
  </w:num>
  <w:num w:numId="18">
    <w:abstractNumId w:val="82"/>
  </w:num>
  <w:num w:numId="19">
    <w:abstractNumId w:val="81"/>
  </w:num>
  <w:num w:numId="20">
    <w:abstractNumId w:val="47"/>
  </w:num>
  <w:num w:numId="21">
    <w:abstractNumId w:val="83"/>
  </w:num>
  <w:num w:numId="22">
    <w:abstractNumId w:val="59"/>
  </w:num>
  <w:num w:numId="23">
    <w:abstractNumId w:val="49"/>
  </w:num>
  <w:num w:numId="24">
    <w:abstractNumId w:val="72"/>
  </w:num>
  <w:num w:numId="25">
    <w:abstractNumId w:val="55"/>
  </w:num>
  <w:num w:numId="26">
    <w:abstractNumId w:val="38"/>
  </w:num>
  <w:num w:numId="27">
    <w:abstractNumId w:val="51"/>
  </w:num>
  <w:num w:numId="28">
    <w:abstractNumId w:val="35"/>
  </w:num>
  <w:num w:numId="29">
    <w:abstractNumId w:val="36"/>
  </w:num>
  <w:num w:numId="30">
    <w:abstractNumId w:val="62"/>
  </w:num>
  <w:num w:numId="31">
    <w:abstractNumId w:val="48"/>
  </w:num>
  <w:num w:numId="32">
    <w:abstractNumId w:val="71"/>
  </w:num>
  <w:num w:numId="33">
    <w:abstractNumId w:val="73"/>
  </w:num>
  <w:num w:numId="34">
    <w:abstractNumId w:val="68"/>
  </w:num>
  <w:num w:numId="35">
    <w:abstractNumId w:val="74"/>
  </w:num>
  <w:num w:numId="36">
    <w:abstractNumId w:val="58"/>
  </w:num>
  <w:num w:numId="37">
    <w:abstractNumId w:val="64"/>
  </w:num>
  <w:num w:numId="38">
    <w:abstractNumId w:val="44"/>
  </w:num>
  <w:num w:numId="39">
    <w:abstractNumId w:val="66"/>
  </w:num>
  <w:num w:numId="40">
    <w:abstractNumId w:val="45"/>
  </w:num>
  <w:num w:numId="41">
    <w:abstractNumId w:val="75"/>
  </w:num>
  <w:num w:numId="42">
    <w:abstractNumId w:val="63"/>
  </w:num>
  <w:num w:numId="43">
    <w:abstractNumId w:val="70"/>
  </w:num>
  <w:num w:numId="44">
    <w:abstractNumId w:val="65"/>
  </w:num>
  <w:num w:numId="45">
    <w:abstractNumId w:val="53"/>
  </w:num>
  <w:num w:numId="46">
    <w:abstractNumId w:val="79"/>
  </w:num>
  <w:num w:numId="47">
    <w:abstractNumId w:val="43"/>
  </w:num>
  <w:num w:numId="48">
    <w:abstractNumId w:val="69"/>
  </w:num>
  <w:num w:numId="49">
    <w:abstractNumId w:val="34"/>
  </w:num>
  <w:num w:numId="50">
    <w:abstractNumId w:val="80"/>
  </w:num>
  <w:num w:numId="51">
    <w:abstractNumId w:val="37"/>
  </w:num>
  <w:num w:numId="52">
    <w:abstractNumId w:val="46"/>
  </w:num>
  <w:num w:numId="53">
    <w:abstractNumId w:val="50"/>
  </w:num>
  <w:num w:numId="54">
    <w:abstractNumId w:val="77"/>
  </w:num>
  <w:num w:numId="55">
    <w:abstractNumId w:val="57"/>
  </w:num>
  <w:num w:numId="56">
    <w:abstractNumId w:val="56"/>
  </w:num>
  <w:num w:numId="57">
    <w:abstractNumId w:val="33"/>
  </w:num>
  <w:num w:numId="58">
    <w:abstractNumId w:val="42"/>
  </w:num>
  <w:num w:numId="59">
    <w:abstractNumId w:val="6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87CF6"/>
    <w:rsid w:val="000938A5"/>
    <w:rsid w:val="00093D93"/>
    <w:rsid w:val="00095179"/>
    <w:rsid w:val="000A3502"/>
    <w:rsid w:val="000A6DCA"/>
    <w:rsid w:val="000B359D"/>
    <w:rsid w:val="000B5266"/>
    <w:rsid w:val="000B7885"/>
    <w:rsid w:val="00100889"/>
    <w:rsid w:val="00102C20"/>
    <w:rsid w:val="00113C8B"/>
    <w:rsid w:val="00127569"/>
    <w:rsid w:val="00151B2F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E755B"/>
    <w:rsid w:val="001F0E12"/>
    <w:rsid w:val="001F54EC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8227F"/>
    <w:rsid w:val="003A2F7C"/>
    <w:rsid w:val="003A7026"/>
    <w:rsid w:val="003B130C"/>
    <w:rsid w:val="003B1E77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02081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D2E50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5588F"/>
    <w:rsid w:val="00961C25"/>
    <w:rsid w:val="00962227"/>
    <w:rsid w:val="00964C7A"/>
    <w:rsid w:val="0098132D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7547A"/>
    <w:rsid w:val="00A9016A"/>
    <w:rsid w:val="00A9435B"/>
    <w:rsid w:val="00A94CBF"/>
    <w:rsid w:val="00AA0B9B"/>
    <w:rsid w:val="00AA0D89"/>
    <w:rsid w:val="00AB1F9C"/>
    <w:rsid w:val="00AC5CD6"/>
    <w:rsid w:val="00AC6666"/>
    <w:rsid w:val="00AC67AA"/>
    <w:rsid w:val="00AF1281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783"/>
    <w:rsid w:val="00BA190A"/>
    <w:rsid w:val="00BD39DD"/>
    <w:rsid w:val="00BD54E2"/>
    <w:rsid w:val="00BE2995"/>
    <w:rsid w:val="00BE7E93"/>
    <w:rsid w:val="00BF4A5D"/>
    <w:rsid w:val="00C00F40"/>
    <w:rsid w:val="00C02FD4"/>
    <w:rsid w:val="00C16499"/>
    <w:rsid w:val="00C17690"/>
    <w:rsid w:val="00C35C51"/>
    <w:rsid w:val="00C35DCC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15B39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2EB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56CDA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19" w:qFormat="1"/>
    <w:lsdException w:name="heading 2" w:semiHidden="1" w:uiPriority="19" w:unhideWhenUsed="1" w:qFormat="1"/>
    <w:lsdException w:name="heading 3" w:semiHidden="1" w:uiPriority="9" w:unhideWhenUsed="1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4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0" w:qFormat="1"/>
    <w:lsdException w:name="Emphasis" w:uiPriority="4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4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40" w:qFormat="1"/>
    <w:lsdException w:name="Subtle Reference" w:uiPriority="31"/>
    <w:lsdException w:name="Intense Reference" w:uiPriority="40" w:qFormat="1"/>
    <w:lsdException w:name="Book Title" w:uiPriority="4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9"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19"/>
    <w:semiHidden/>
    <w:unhideWhenUsed/>
    <w:qFormat/>
    <w:rsid w:val="00AC6666"/>
    <w:pPr>
      <w:keepNext/>
      <w:keepLines/>
      <w:spacing w:before="40"/>
      <w:outlineLvl w:val="2"/>
    </w:pPr>
    <w:rPr>
      <w:rFonts w:asciiTheme="minorHAnsi" w:hAnsiTheme="minorHAnsi"/>
      <w:lang w:eastAsia="en-US"/>
    </w:rPr>
  </w:style>
  <w:style w:type="paragraph" w:styleId="Nagwek4">
    <w:name w:val="heading 4"/>
    <w:basedOn w:val="Normalny"/>
    <w:next w:val="Normalny"/>
    <w:link w:val="Nagwek4Znak"/>
    <w:uiPriority w:val="19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1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19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1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19"/>
    <w:semiHidden/>
    <w:unhideWhenUsed/>
    <w:qFormat/>
    <w:rsid w:val="00AC6666"/>
    <w:pPr>
      <w:keepNext/>
      <w:keepLines/>
      <w:spacing w:before="40"/>
      <w:outlineLvl w:val="7"/>
    </w:pPr>
    <w:rPr>
      <w:rFonts w:asciiTheme="minorHAnsi" w:hAnsiTheme="minorHAnsi"/>
      <w:b/>
      <w:sz w:val="22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19"/>
    <w:semiHidden/>
    <w:unhideWhenUsed/>
    <w:qFormat/>
    <w:rsid w:val="00AC6666"/>
    <w:pPr>
      <w:keepNext/>
      <w:keepLines/>
      <w:spacing w:before="40"/>
      <w:outlineLvl w:val="8"/>
    </w:pPr>
    <w:rPr>
      <w:rFonts w:asciiTheme="minorHAnsi" w:hAnsiTheme="minorHAnsi"/>
      <w:b/>
      <w:iCs/>
      <w:sz w:val="22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19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19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aliases w:val="Tekst w nagłówku"/>
    <w:basedOn w:val="Normalny"/>
    <w:link w:val="NagwekZnak"/>
    <w:uiPriority w:val="40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Tekst w nagłówku Znak"/>
    <w:basedOn w:val="Domylnaczcionkaakapitu"/>
    <w:link w:val="Nagwek"/>
    <w:uiPriority w:val="40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Tekst w stopce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Tekst w stopce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4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4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iPriority w:val="99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40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uiPriority w:val="99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1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9"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1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1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40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40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  <w:style w:type="paragraph" w:customStyle="1" w:styleId="Nagwek31">
    <w:name w:val="Nagłówek 31"/>
    <w:basedOn w:val="Normalny"/>
    <w:next w:val="Normalny"/>
    <w:uiPriority w:val="19"/>
    <w:qFormat/>
    <w:rsid w:val="00AC6666"/>
    <w:pPr>
      <w:keepNext/>
      <w:keepLines/>
      <w:spacing w:before="240" w:after="120"/>
      <w:outlineLvl w:val="2"/>
    </w:pPr>
    <w:rPr>
      <w:rFonts w:ascii="Open Sans" w:hAnsi="Open Sans"/>
      <w:lang w:eastAsia="en-US"/>
    </w:rPr>
  </w:style>
  <w:style w:type="paragraph" w:customStyle="1" w:styleId="Nagwek81">
    <w:name w:val="Nagłówek 81"/>
    <w:basedOn w:val="Normalny"/>
    <w:next w:val="Normalny"/>
    <w:uiPriority w:val="19"/>
    <w:semiHidden/>
    <w:unhideWhenUsed/>
    <w:qFormat/>
    <w:rsid w:val="00AC6666"/>
    <w:pPr>
      <w:keepNext/>
      <w:keepLines/>
      <w:spacing w:before="120" w:after="120"/>
      <w:outlineLvl w:val="7"/>
    </w:pPr>
    <w:rPr>
      <w:rFonts w:ascii="Open Sans" w:hAnsi="Open Sans"/>
      <w:b/>
      <w:sz w:val="20"/>
      <w:szCs w:val="21"/>
      <w:lang w:eastAsia="en-US"/>
    </w:rPr>
  </w:style>
  <w:style w:type="paragraph" w:customStyle="1" w:styleId="Nagwek91">
    <w:name w:val="Nagłówek 91"/>
    <w:basedOn w:val="Normalny"/>
    <w:next w:val="Normalny"/>
    <w:uiPriority w:val="19"/>
    <w:semiHidden/>
    <w:unhideWhenUsed/>
    <w:qFormat/>
    <w:rsid w:val="00AC6666"/>
    <w:pPr>
      <w:keepNext/>
      <w:keepLines/>
      <w:spacing w:before="120" w:after="120"/>
      <w:outlineLvl w:val="8"/>
    </w:pPr>
    <w:rPr>
      <w:rFonts w:ascii="Open Sans" w:hAnsi="Open Sans"/>
      <w:b/>
      <w:iCs/>
      <w:sz w:val="20"/>
      <w:szCs w:val="21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C6666"/>
  </w:style>
  <w:style w:type="character" w:customStyle="1" w:styleId="Nagwek3Znak">
    <w:name w:val="Nagłówek 3 Znak"/>
    <w:basedOn w:val="Domylnaczcionkaakapitu"/>
    <w:link w:val="Nagwek3"/>
    <w:uiPriority w:val="19"/>
    <w:rsid w:val="00AC6666"/>
    <w:rPr>
      <w:rFonts w:eastAsia="Times New Roman" w:cs="Times New Roman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19"/>
    <w:semiHidden/>
    <w:rsid w:val="00AC6666"/>
    <w:rPr>
      <w:rFonts w:eastAsia="Times New Roman" w:cs="Times New Roman"/>
      <w:b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19"/>
    <w:semiHidden/>
    <w:rsid w:val="00AC6666"/>
    <w:rPr>
      <w:rFonts w:eastAsia="Times New Roman" w:cs="Times New Roman"/>
      <w:b/>
      <w:iCs/>
      <w:szCs w:val="21"/>
      <w:lang w:val="pl-PL"/>
    </w:rPr>
  </w:style>
  <w:style w:type="paragraph" w:customStyle="1" w:styleId="Legenda1">
    <w:name w:val="Legenda1"/>
    <w:basedOn w:val="Normalny"/>
    <w:next w:val="Normalny"/>
    <w:uiPriority w:val="54"/>
    <w:unhideWhenUsed/>
    <w:qFormat/>
    <w:rsid w:val="00AC6666"/>
    <w:pPr>
      <w:spacing w:before="120" w:after="120"/>
    </w:pPr>
    <w:rPr>
      <w:rFonts w:ascii="Open Sans" w:eastAsia="Open Sans" w:hAnsi="Open Sans"/>
      <w:i/>
      <w:iCs/>
      <w:sz w:val="18"/>
      <w:szCs w:val="18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AC6666"/>
    <w:pPr>
      <w:spacing w:before="120" w:after="0" w:line="240" w:lineRule="auto"/>
    </w:pPr>
    <w:rPr>
      <w:rFonts w:ascii="Open Sans" w:hAnsi="Open Sans"/>
      <w:sz w:val="20"/>
      <w:szCs w:val="20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  <w:tblStylePr w:type="firstCol">
      <w:rPr>
        <w:b/>
      </w:rPr>
    </w:tblStylePr>
  </w:style>
  <w:style w:type="table" w:customStyle="1" w:styleId="Tabelasiatki5ciemnaakcent11">
    <w:name w:val="Tabela siatki 5 — ciemna — akcent 11"/>
    <w:basedOn w:val="Standardowy"/>
    <w:next w:val="Tabelasiatki5ciemnaakcent1"/>
    <w:uiPriority w:val="50"/>
    <w:rsid w:val="00AC6666"/>
    <w:pPr>
      <w:spacing w:before="120" w:after="0" w:line="240" w:lineRule="auto"/>
    </w:pPr>
    <w:rPr>
      <w:rFonts w:ascii="Open Sans" w:hAnsi="Open Sans"/>
      <w:sz w:val="20"/>
      <w:szCs w:val="20"/>
      <w:lang w:val="de-D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 w:val="0"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 w:val="0"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NagwektabeliPoziom2">
    <w:name w:val="Nagłówek tabeli → Poziom 2"/>
    <w:basedOn w:val="Normalny"/>
    <w:uiPriority w:val="49"/>
    <w:qFormat/>
    <w:rsid w:val="00AC6666"/>
    <w:rPr>
      <w:rFonts w:ascii="Open Sans" w:eastAsia="Open Sans" w:hAnsi="Open Sans"/>
      <w:b/>
      <w:bCs/>
      <w:sz w:val="20"/>
      <w:szCs w:val="20"/>
      <w:lang w:eastAsia="en-US"/>
    </w:rPr>
  </w:style>
  <w:style w:type="paragraph" w:customStyle="1" w:styleId="Podtytu1">
    <w:name w:val="Podtytuł1"/>
    <w:basedOn w:val="Normalny"/>
    <w:next w:val="Normalny"/>
    <w:uiPriority w:val="94"/>
    <w:qFormat/>
    <w:rsid w:val="00AC6666"/>
    <w:pPr>
      <w:numPr>
        <w:ilvl w:val="1"/>
      </w:numPr>
      <w:spacing w:before="120" w:after="120" w:line="288" w:lineRule="auto"/>
    </w:pPr>
    <w:rPr>
      <w:rFonts w:ascii="Open Sans" w:hAnsi="Open Sans"/>
      <w:color w:val="5A5A5A"/>
      <w:spacing w:val="15"/>
      <w:sz w:val="20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uiPriority w:val="94"/>
    <w:rsid w:val="00AC6666"/>
    <w:rPr>
      <w:rFonts w:eastAsia="Times New Roman"/>
      <w:color w:val="5A5A5A"/>
      <w:spacing w:val="15"/>
      <w:lang w:val="pl-PL"/>
    </w:rPr>
  </w:style>
  <w:style w:type="paragraph" w:customStyle="1" w:styleId="Cytatintensywny1">
    <w:name w:val="Cytat intensywny1"/>
    <w:basedOn w:val="Normalny"/>
    <w:next w:val="Normalny"/>
    <w:uiPriority w:val="40"/>
    <w:qFormat/>
    <w:rsid w:val="00AC6666"/>
    <w:pPr>
      <w:pBdr>
        <w:top w:val="single" w:sz="4" w:space="10" w:color="auto"/>
        <w:bottom w:val="single" w:sz="4" w:space="10" w:color="auto"/>
      </w:pBdr>
      <w:spacing w:before="360" w:after="360" w:line="288" w:lineRule="auto"/>
      <w:ind w:left="864" w:right="864"/>
      <w:jc w:val="center"/>
    </w:pPr>
    <w:rPr>
      <w:rFonts w:ascii="Open Sans" w:eastAsia="Open Sans" w:hAnsi="Open Sans"/>
      <w:i/>
      <w:iCs/>
      <w:sz w:val="20"/>
      <w:szCs w:val="20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40"/>
    <w:rsid w:val="00AC6666"/>
    <w:rPr>
      <w:i/>
      <w:iCs/>
      <w:lang w:val="pl-PL"/>
    </w:rPr>
  </w:style>
  <w:style w:type="paragraph" w:customStyle="1" w:styleId="NagwektabeliPoziom1">
    <w:name w:val="Nagłówek tabeli ↓ Poziom 1"/>
    <w:basedOn w:val="Normalny"/>
    <w:uiPriority w:val="49"/>
    <w:qFormat/>
    <w:rsid w:val="00AC6666"/>
    <w:rPr>
      <w:rFonts w:ascii="Open Sans" w:eastAsia="Open Sans" w:hAnsi="Open Sans"/>
      <w:b/>
      <w:bCs/>
      <w:sz w:val="20"/>
      <w:szCs w:val="20"/>
      <w:lang w:eastAsia="en-US"/>
    </w:rPr>
  </w:style>
  <w:style w:type="paragraph" w:customStyle="1" w:styleId="NagwektabeliPoziom10">
    <w:name w:val="Nagłówek tabeli → Poziom 1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NagwektabeliPoziom3">
    <w:name w:val="Nagłówek tabeli → Poziom 3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NagwektabeliPoziom4">
    <w:name w:val="Nagłówek tabeli → Poziom 4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NagwektabeliPoziom5">
    <w:name w:val="Nagłówek tabeli → Poziom 5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NagwektabeliPoziom20">
    <w:name w:val="Nagłówek tabeli ↓ Poziom 2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NagwektabeliPoziom30">
    <w:name w:val="Nagłówek tabeli ↓ Poziom 3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NagwektabeliPoziom40">
    <w:name w:val="Nagłówek tabeli ↓ Poziom 4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NagwektabeliPoziom50">
    <w:name w:val="Nagłówek tabeli ↓ Poziom 5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NagwektabeliPoziom2tylko1kolumna">
    <w:name w:val="Nagłówek tabeli ↓ Poziom 2 tylko 1. kolumna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NagwektabeliPoziom3tylko1kolumna">
    <w:name w:val="Nagłówek tabeli ↓ Poziom 3 tylko 1. kolumna"/>
    <w:basedOn w:val="Normalny"/>
    <w:uiPriority w:val="49"/>
    <w:qFormat/>
    <w:rsid w:val="00AC6666"/>
    <w:rPr>
      <w:rFonts w:ascii="Open Sans" w:eastAsia="Open Sans" w:hAnsi="Open Sans"/>
      <w:b/>
      <w:sz w:val="20"/>
      <w:szCs w:val="20"/>
      <w:lang w:eastAsia="en-US"/>
    </w:rPr>
  </w:style>
  <w:style w:type="paragraph" w:customStyle="1" w:styleId="Datacell">
    <w:name w:val="Data cell"/>
    <w:basedOn w:val="Normalny"/>
    <w:uiPriority w:val="50"/>
    <w:qFormat/>
    <w:rsid w:val="00AC6666"/>
    <w:pPr>
      <w:spacing w:before="12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1">
    <w:name w:val="Lista1"/>
    <w:basedOn w:val="Normalny"/>
    <w:next w:val="Lista"/>
    <w:uiPriority w:val="29"/>
    <w:rsid w:val="00AC6666"/>
    <w:pPr>
      <w:keepNext/>
      <w:keepLines/>
      <w:numPr>
        <w:numId w:val="24"/>
      </w:numPr>
      <w:tabs>
        <w:tab w:val="num" w:pos="720"/>
      </w:tabs>
      <w:spacing w:before="120" w:after="120" w:line="288" w:lineRule="auto"/>
      <w:ind w:left="288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21">
    <w:name w:val="Lista 21"/>
    <w:basedOn w:val="Normalny"/>
    <w:next w:val="Lista2"/>
    <w:uiPriority w:val="29"/>
    <w:rsid w:val="00AC6666"/>
    <w:pPr>
      <w:keepNext/>
      <w:keepLines/>
      <w:numPr>
        <w:ilvl w:val="1"/>
        <w:numId w:val="24"/>
      </w:numPr>
      <w:tabs>
        <w:tab w:val="num" w:pos="0"/>
      </w:tabs>
      <w:spacing w:before="120" w:after="120" w:line="288" w:lineRule="auto"/>
      <w:ind w:left="576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31">
    <w:name w:val="Lista 31"/>
    <w:basedOn w:val="Normalny"/>
    <w:next w:val="Lista3"/>
    <w:uiPriority w:val="29"/>
    <w:rsid w:val="00AC6666"/>
    <w:pPr>
      <w:keepNext/>
      <w:keepLines/>
      <w:numPr>
        <w:ilvl w:val="2"/>
        <w:numId w:val="24"/>
      </w:numPr>
      <w:tabs>
        <w:tab w:val="num" w:pos="2160"/>
      </w:tabs>
      <w:spacing w:before="120" w:after="120" w:line="288" w:lineRule="auto"/>
      <w:ind w:left="850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41">
    <w:name w:val="Lista 41"/>
    <w:basedOn w:val="Normalny"/>
    <w:next w:val="Lista4"/>
    <w:uiPriority w:val="29"/>
    <w:rsid w:val="00AC6666"/>
    <w:pPr>
      <w:keepNext/>
      <w:keepLines/>
      <w:numPr>
        <w:ilvl w:val="3"/>
        <w:numId w:val="24"/>
      </w:numPr>
      <w:tabs>
        <w:tab w:val="num" w:pos="2880"/>
      </w:tabs>
      <w:spacing w:before="120" w:after="120" w:line="288" w:lineRule="auto"/>
      <w:ind w:left="1138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AC6666"/>
    <w:pPr>
      <w:tabs>
        <w:tab w:val="right" w:leader="dot" w:pos="9062"/>
      </w:tabs>
      <w:spacing w:before="120" w:after="100" w:line="288" w:lineRule="auto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AC6666"/>
    <w:pPr>
      <w:spacing w:before="120" w:after="100" w:line="288" w:lineRule="auto"/>
      <w:ind w:left="22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AC6666"/>
    <w:pPr>
      <w:spacing w:before="120" w:after="100" w:line="288" w:lineRule="auto"/>
      <w:ind w:left="44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numerowana1">
    <w:name w:val="Lista numerowana1"/>
    <w:basedOn w:val="Normalny"/>
    <w:next w:val="Listanumerowana"/>
    <w:uiPriority w:val="29"/>
    <w:rsid w:val="00AC6666"/>
    <w:pPr>
      <w:keepNext/>
      <w:keepLines/>
      <w:numPr>
        <w:numId w:val="25"/>
      </w:numPr>
      <w:tabs>
        <w:tab w:val="num" w:pos="720"/>
      </w:tabs>
      <w:spacing w:before="120" w:after="120" w:line="288" w:lineRule="auto"/>
      <w:ind w:left="288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numerowana21">
    <w:name w:val="Lista numerowana 21"/>
    <w:basedOn w:val="Normalny"/>
    <w:next w:val="Listanumerowana2"/>
    <w:uiPriority w:val="29"/>
    <w:rsid w:val="00AC6666"/>
    <w:pPr>
      <w:keepNext/>
      <w:keepLines/>
      <w:numPr>
        <w:ilvl w:val="1"/>
        <w:numId w:val="25"/>
      </w:numPr>
      <w:tabs>
        <w:tab w:val="num" w:pos="1440"/>
      </w:tabs>
      <w:spacing w:before="120" w:after="120" w:line="288" w:lineRule="auto"/>
      <w:ind w:left="576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-kontynuacja31">
    <w:name w:val="Lista - kontynuacja 31"/>
    <w:basedOn w:val="Normalny"/>
    <w:next w:val="Lista-kontynuacja3"/>
    <w:uiPriority w:val="29"/>
    <w:rsid w:val="00AC6666"/>
    <w:pPr>
      <w:spacing w:before="120" w:after="120" w:line="288" w:lineRule="auto"/>
      <w:ind w:left="850"/>
      <w:contextualSpacing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-kontynuacja41">
    <w:name w:val="Lista - kontynuacja 41"/>
    <w:basedOn w:val="Normalny"/>
    <w:next w:val="Lista-kontynuacja4"/>
    <w:uiPriority w:val="29"/>
    <w:rsid w:val="00AC6666"/>
    <w:pPr>
      <w:spacing w:before="120" w:after="120" w:line="288" w:lineRule="auto"/>
      <w:ind w:left="1134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-kontynuacja51">
    <w:name w:val="Lista - kontynuacja 51"/>
    <w:basedOn w:val="Normalny"/>
    <w:next w:val="Lista-kontynuacja5"/>
    <w:uiPriority w:val="29"/>
    <w:rsid w:val="00AC6666"/>
    <w:pPr>
      <w:spacing w:before="120" w:after="120" w:line="288" w:lineRule="auto"/>
      <w:ind w:left="141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numerowana31">
    <w:name w:val="Lista numerowana 31"/>
    <w:basedOn w:val="Normalny"/>
    <w:next w:val="Listanumerowana3"/>
    <w:uiPriority w:val="29"/>
    <w:rsid w:val="00AC6666"/>
    <w:pPr>
      <w:keepNext/>
      <w:keepLines/>
      <w:numPr>
        <w:ilvl w:val="2"/>
        <w:numId w:val="25"/>
      </w:numPr>
      <w:tabs>
        <w:tab w:val="num" w:pos="2160"/>
      </w:tabs>
      <w:spacing w:before="120" w:after="120" w:line="288" w:lineRule="auto"/>
      <w:ind w:left="850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numerowana41">
    <w:name w:val="Lista numerowana 41"/>
    <w:basedOn w:val="Normalny"/>
    <w:next w:val="Listanumerowana4"/>
    <w:uiPriority w:val="29"/>
    <w:rsid w:val="00AC6666"/>
    <w:pPr>
      <w:keepNext/>
      <w:keepLines/>
      <w:numPr>
        <w:ilvl w:val="3"/>
        <w:numId w:val="25"/>
      </w:numPr>
      <w:tabs>
        <w:tab w:val="num" w:pos="2880"/>
      </w:tabs>
      <w:spacing w:before="120" w:after="120" w:line="288" w:lineRule="auto"/>
      <w:ind w:left="1138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numerowana51">
    <w:name w:val="Lista numerowana 51"/>
    <w:basedOn w:val="Normalny"/>
    <w:next w:val="Listanumerowana5"/>
    <w:uiPriority w:val="29"/>
    <w:rsid w:val="00AC6666"/>
    <w:pPr>
      <w:keepNext/>
      <w:keepLines/>
      <w:numPr>
        <w:ilvl w:val="4"/>
        <w:numId w:val="25"/>
      </w:numPr>
      <w:tabs>
        <w:tab w:val="num" w:pos="3600"/>
      </w:tabs>
      <w:spacing w:before="120" w:after="120" w:line="288" w:lineRule="auto"/>
      <w:ind w:left="1426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-kontynuacja1">
    <w:name w:val="Lista - kontynuacja1"/>
    <w:basedOn w:val="Normalny"/>
    <w:next w:val="Lista-kontynuacja"/>
    <w:uiPriority w:val="29"/>
    <w:rsid w:val="00AC6666"/>
    <w:pPr>
      <w:spacing w:after="120" w:line="288" w:lineRule="auto"/>
      <w:ind w:left="288"/>
      <w:contextualSpacing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-kontynuacja21">
    <w:name w:val="Lista - kontynuacja 21"/>
    <w:basedOn w:val="Normalny"/>
    <w:next w:val="Lista-kontynuacja2"/>
    <w:uiPriority w:val="29"/>
    <w:rsid w:val="00AC6666"/>
    <w:pPr>
      <w:spacing w:before="120" w:after="120" w:line="288" w:lineRule="auto"/>
      <w:ind w:left="562"/>
      <w:contextualSpacing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51">
    <w:name w:val="Lista 51"/>
    <w:basedOn w:val="Normalny"/>
    <w:next w:val="Lista5"/>
    <w:uiPriority w:val="29"/>
    <w:rsid w:val="00AC6666"/>
    <w:pPr>
      <w:keepNext/>
      <w:keepLines/>
      <w:numPr>
        <w:ilvl w:val="4"/>
        <w:numId w:val="24"/>
      </w:numPr>
      <w:tabs>
        <w:tab w:val="num" w:pos="3600"/>
      </w:tabs>
      <w:spacing w:before="120" w:after="120" w:line="288" w:lineRule="auto"/>
      <w:ind w:left="1426" w:hanging="28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-kontynuacja6">
    <w:name w:val="Lista - kontynuacja 6"/>
    <w:basedOn w:val="Normalny"/>
    <w:uiPriority w:val="29"/>
    <w:semiHidden/>
    <w:qFormat/>
    <w:rsid w:val="00AC6666"/>
    <w:pPr>
      <w:spacing w:before="120" w:after="120" w:line="288" w:lineRule="auto"/>
      <w:ind w:left="1701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-kontynuacja7">
    <w:name w:val="Lista - kontynuacja 7"/>
    <w:basedOn w:val="Normalny"/>
    <w:uiPriority w:val="29"/>
    <w:semiHidden/>
    <w:qFormat/>
    <w:rsid w:val="00AC6666"/>
    <w:pPr>
      <w:spacing w:before="120" w:after="120" w:line="288" w:lineRule="auto"/>
      <w:ind w:left="1985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-kontynuacja8">
    <w:name w:val="Lista - kontynuacja 8"/>
    <w:basedOn w:val="Normalny"/>
    <w:uiPriority w:val="29"/>
    <w:semiHidden/>
    <w:qFormat/>
    <w:rsid w:val="00AC6666"/>
    <w:pPr>
      <w:spacing w:before="120" w:after="120" w:line="288" w:lineRule="auto"/>
      <w:ind w:left="2268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numerowana6">
    <w:name w:val="Lista numerowana 6"/>
    <w:basedOn w:val="Normalny"/>
    <w:uiPriority w:val="29"/>
    <w:semiHidden/>
    <w:qFormat/>
    <w:rsid w:val="00AC6666"/>
    <w:pPr>
      <w:numPr>
        <w:ilvl w:val="5"/>
        <w:numId w:val="25"/>
      </w:numPr>
      <w:tabs>
        <w:tab w:val="num" w:pos="4320"/>
      </w:tabs>
      <w:spacing w:before="120" w:after="120" w:line="288" w:lineRule="auto"/>
      <w:ind w:left="4320" w:hanging="36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numerowana7">
    <w:name w:val="Lista numerowana 7"/>
    <w:basedOn w:val="Normalny"/>
    <w:uiPriority w:val="29"/>
    <w:semiHidden/>
    <w:qFormat/>
    <w:rsid w:val="00AC6666"/>
    <w:pPr>
      <w:numPr>
        <w:ilvl w:val="6"/>
        <w:numId w:val="25"/>
      </w:numPr>
      <w:tabs>
        <w:tab w:val="num" w:pos="5040"/>
      </w:tabs>
      <w:spacing w:before="120" w:after="120" w:line="288" w:lineRule="auto"/>
      <w:ind w:left="5040" w:hanging="36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numerowana8">
    <w:name w:val="Lista numerowana 8"/>
    <w:basedOn w:val="Normalny"/>
    <w:uiPriority w:val="29"/>
    <w:semiHidden/>
    <w:qFormat/>
    <w:rsid w:val="00AC6666"/>
    <w:pPr>
      <w:numPr>
        <w:ilvl w:val="7"/>
        <w:numId w:val="25"/>
      </w:numPr>
      <w:tabs>
        <w:tab w:val="num" w:pos="5760"/>
      </w:tabs>
      <w:spacing w:before="120" w:after="120" w:line="288" w:lineRule="auto"/>
      <w:ind w:left="5760" w:hanging="36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6">
    <w:name w:val="Lista 6"/>
    <w:basedOn w:val="Normalny"/>
    <w:uiPriority w:val="29"/>
    <w:semiHidden/>
    <w:qFormat/>
    <w:rsid w:val="00AC6666"/>
    <w:pPr>
      <w:numPr>
        <w:ilvl w:val="5"/>
        <w:numId w:val="24"/>
      </w:numPr>
      <w:tabs>
        <w:tab w:val="num" w:pos="4320"/>
      </w:tabs>
      <w:spacing w:before="120" w:after="120" w:line="288" w:lineRule="auto"/>
      <w:ind w:left="4320" w:hanging="36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7">
    <w:name w:val="Lista 7"/>
    <w:basedOn w:val="Normalny"/>
    <w:uiPriority w:val="29"/>
    <w:semiHidden/>
    <w:qFormat/>
    <w:rsid w:val="00AC6666"/>
    <w:pPr>
      <w:numPr>
        <w:ilvl w:val="6"/>
        <w:numId w:val="24"/>
      </w:numPr>
      <w:tabs>
        <w:tab w:val="num" w:pos="5040"/>
      </w:tabs>
      <w:spacing w:before="120" w:after="120" w:line="288" w:lineRule="auto"/>
      <w:ind w:left="5040" w:hanging="36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8">
    <w:name w:val="Lista 8"/>
    <w:basedOn w:val="Normalny"/>
    <w:uiPriority w:val="29"/>
    <w:semiHidden/>
    <w:qFormat/>
    <w:rsid w:val="00AC6666"/>
    <w:pPr>
      <w:numPr>
        <w:ilvl w:val="7"/>
        <w:numId w:val="24"/>
      </w:numPr>
      <w:tabs>
        <w:tab w:val="num" w:pos="5760"/>
      </w:tabs>
      <w:spacing w:before="120" w:after="120" w:line="288" w:lineRule="auto"/>
      <w:ind w:left="5760" w:hanging="36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9">
    <w:name w:val="Lista 9"/>
    <w:basedOn w:val="Normalny"/>
    <w:uiPriority w:val="29"/>
    <w:semiHidden/>
    <w:qFormat/>
    <w:rsid w:val="00AC6666"/>
    <w:pPr>
      <w:numPr>
        <w:ilvl w:val="8"/>
        <w:numId w:val="24"/>
      </w:numPr>
      <w:tabs>
        <w:tab w:val="num" w:pos="6480"/>
      </w:tabs>
      <w:spacing w:before="120" w:after="120" w:line="288" w:lineRule="auto"/>
      <w:ind w:left="6480" w:hanging="36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numerowana9">
    <w:name w:val="Lista numerowana 9"/>
    <w:basedOn w:val="Normalny"/>
    <w:uiPriority w:val="29"/>
    <w:semiHidden/>
    <w:qFormat/>
    <w:rsid w:val="00AC6666"/>
    <w:pPr>
      <w:numPr>
        <w:ilvl w:val="8"/>
        <w:numId w:val="25"/>
      </w:numPr>
      <w:tabs>
        <w:tab w:val="num" w:pos="6480"/>
      </w:tabs>
      <w:spacing w:before="120" w:after="120" w:line="288" w:lineRule="auto"/>
      <w:ind w:left="6480" w:hanging="36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Lista-kontynuacja9">
    <w:name w:val="Lista - kontynuacja 9"/>
    <w:basedOn w:val="Normalny"/>
    <w:uiPriority w:val="29"/>
    <w:semiHidden/>
    <w:qFormat/>
    <w:rsid w:val="00AC6666"/>
    <w:pPr>
      <w:spacing w:before="120" w:after="120" w:line="288" w:lineRule="auto"/>
      <w:ind w:left="2552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rsid w:val="00AC6666"/>
    <w:pPr>
      <w:outlineLvl w:val="9"/>
    </w:pPr>
    <w:rPr>
      <w:rFonts w:ascii="Open Sans" w:hAnsi="Open Sans"/>
      <w:b/>
      <w:color w:val="auto"/>
      <w:lang w:eastAsia="en-US"/>
    </w:rPr>
  </w:style>
  <w:style w:type="character" w:styleId="Tytuksiki">
    <w:name w:val="Book Title"/>
    <w:basedOn w:val="Domylnaczcionkaakapitu"/>
    <w:uiPriority w:val="40"/>
    <w:qFormat/>
    <w:rsid w:val="00AC6666"/>
    <w:rPr>
      <w:b/>
      <w:bCs/>
      <w:i/>
      <w:iCs/>
      <w:spacing w:val="5"/>
    </w:rPr>
  </w:style>
  <w:style w:type="character" w:styleId="Uwydatnienie">
    <w:name w:val="Emphasis"/>
    <w:basedOn w:val="Domylnaczcionkaakapitu"/>
    <w:uiPriority w:val="40"/>
    <w:qFormat/>
    <w:rsid w:val="00AC6666"/>
    <w:rPr>
      <w:i/>
      <w:iCs/>
    </w:rPr>
  </w:style>
  <w:style w:type="character" w:styleId="Wyrnienieintensywne">
    <w:name w:val="Intense Emphasis"/>
    <w:basedOn w:val="Domylnaczcionkaakapitu"/>
    <w:uiPriority w:val="40"/>
    <w:qFormat/>
    <w:rsid w:val="00AC6666"/>
    <w:rPr>
      <w:i/>
      <w:iCs/>
      <w:color w:val="auto"/>
    </w:rPr>
  </w:style>
  <w:style w:type="paragraph" w:customStyle="1" w:styleId="Adresnakopercie1">
    <w:name w:val="Adres na kopercie1"/>
    <w:basedOn w:val="Normalny"/>
    <w:next w:val="Adresnakopercie"/>
    <w:uiPriority w:val="99"/>
    <w:semiHidden/>
    <w:unhideWhenUsed/>
    <w:rsid w:val="00AC6666"/>
    <w:pPr>
      <w:framePr w:w="7920" w:h="1980" w:hRule="exact" w:hSpace="141" w:wrap="auto" w:hAnchor="page" w:xAlign="center" w:yAlign="bottom"/>
      <w:ind w:left="2880"/>
    </w:pPr>
    <w:rPr>
      <w:rFonts w:ascii="Open Sans" w:hAnsi="Open Sans"/>
      <w:lang w:eastAsia="en-US"/>
    </w:rPr>
  </w:style>
  <w:style w:type="character" w:styleId="Hasztag">
    <w:name w:val="Hashtag"/>
    <w:basedOn w:val="Domylnaczcionkaakapitu"/>
    <w:uiPriority w:val="99"/>
    <w:semiHidden/>
    <w:unhideWhenUsed/>
    <w:rsid w:val="00AC6666"/>
    <w:rPr>
      <w:color w:val="auto"/>
      <w:shd w:val="clear" w:color="auto" w:fill="E1DFDD"/>
    </w:rPr>
  </w:style>
  <w:style w:type="character" w:styleId="Inteligentnyhiperlink">
    <w:name w:val="Smart Hyperlink"/>
    <w:basedOn w:val="Domylnaczcionkaakapitu"/>
    <w:uiPriority w:val="99"/>
    <w:semiHidden/>
    <w:unhideWhenUsed/>
    <w:rsid w:val="00AC6666"/>
    <w:rPr>
      <w:u w:val="dotted"/>
    </w:rPr>
  </w:style>
  <w:style w:type="character" w:customStyle="1" w:styleId="Inteligentnylink1">
    <w:name w:val="Inteligentny link1"/>
    <w:basedOn w:val="Domylnaczcionkaakapitu"/>
    <w:uiPriority w:val="99"/>
    <w:semiHidden/>
    <w:unhideWhenUsed/>
    <w:rsid w:val="00AC6666"/>
    <w:rPr>
      <w:color w:val="323E4F"/>
      <w:u w:val="single"/>
      <w:shd w:val="clear" w:color="auto" w:fill="F3F2F1"/>
    </w:rPr>
  </w:style>
  <w:style w:type="paragraph" w:customStyle="1" w:styleId="Mapadokumentu1">
    <w:name w:val="Mapa dokumentu1"/>
    <w:basedOn w:val="Normalny"/>
    <w:next w:val="Mapadokumentu"/>
    <w:link w:val="MapadokumentuZnak"/>
    <w:uiPriority w:val="99"/>
    <w:semiHidden/>
    <w:unhideWhenUsed/>
    <w:rsid w:val="00AC6666"/>
    <w:rPr>
      <w:rFonts w:asciiTheme="minorHAnsi" w:eastAsiaTheme="minorHAnsi" w:hAnsiTheme="minorHAnsi" w:cs="Segoe UI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1"/>
    <w:uiPriority w:val="99"/>
    <w:semiHidden/>
    <w:rsid w:val="00AC6666"/>
    <w:rPr>
      <w:rFonts w:cs="Segoe UI"/>
      <w:sz w:val="16"/>
      <w:szCs w:val="16"/>
      <w:lang w:val="pl-PL"/>
    </w:rPr>
  </w:style>
  <w:style w:type="paragraph" w:customStyle="1" w:styleId="Tekstblokowy1">
    <w:name w:val="Tekst blokowy1"/>
    <w:basedOn w:val="Normalny"/>
    <w:next w:val="Tekstblokowy"/>
    <w:uiPriority w:val="99"/>
    <w:semiHidden/>
    <w:unhideWhenUsed/>
    <w:rsid w:val="00AC6666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spacing w:before="120" w:after="120" w:line="288" w:lineRule="auto"/>
      <w:ind w:left="1152" w:right="1152"/>
    </w:pPr>
    <w:rPr>
      <w:rFonts w:ascii="Open Sans" w:hAnsi="Open Sans"/>
      <w:i/>
      <w:iCs/>
      <w:sz w:val="20"/>
      <w:szCs w:val="20"/>
      <w:lang w:eastAsia="en-US"/>
    </w:rPr>
  </w:style>
  <w:style w:type="paragraph" w:customStyle="1" w:styleId="Indeks11">
    <w:name w:val="Indeks 11"/>
    <w:basedOn w:val="Normalny"/>
    <w:next w:val="Normalny"/>
    <w:autoRedefine/>
    <w:uiPriority w:val="99"/>
    <w:semiHidden/>
    <w:unhideWhenUsed/>
    <w:rsid w:val="00AC6666"/>
    <w:pPr>
      <w:ind w:left="220" w:hanging="220"/>
    </w:pPr>
    <w:rPr>
      <w:rFonts w:ascii="Open Sans" w:eastAsia="Open Sans" w:hAnsi="Open Sans"/>
      <w:sz w:val="20"/>
      <w:szCs w:val="20"/>
      <w:lang w:eastAsia="en-US"/>
    </w:rPr>
  </w:style>
  <w:style w:type="paragraph" w:customStyle="1" w:styleId="Nagwekindeksu1">
    <w:name w:val="Nagłówek indeksu1"/>
    <w:basedOn w:val="Normalny"/>
    <w:next w:val="Indeks1"/>
    <w:uiPriority w:val="99"/>
    <w:semiHidden/>
    <w:unhideWhenUsed/>
    <w:rsid w:val="00AC6666"/>
    <w:pPr>
      <w:spacing w:before="120" w:after="120" w:line="288" w:lineRule="auto"/>
    </w:pPr>
    <w:rPr>
      <w:rFonts w:ascii="Open Sans" w:hAnsi="Open Sans"/>
      <w:b/>
      <w:bCs/>
      <w:sz w:val="20"/>
      <w:szCs w:val="20"/>
      <w:lang w:eastAsia="en-US"/>
    </w:rPr>
  </w:style>
  <w:style w:type="character" w:styleId="Wzmianka">
    <w:name w:val="Mention"/>
    <w:basedOn w:val="Domylnaczcionkaakapitu"/>
    <w:uiPriority w:val="99"/>
    <w:semiHidden/>
    <w:unhideWhenUsed/>
    <w:rsid w:val="00AC6666"/>
    <w:rPr>
      <w:color w:val="auto"/>
      <w:shd w:val="clear" w:color="auto" w:fill="E1DFDD"/>
    </w:rPr>
  </w:style>
  <w:style w:type="paragraph" w:customStyle="1" w:styleId="Numeridata">
    <w:name w:val="Numer i data"/>
    <w:basedOn w:val="Normalny"/>
    <w:link w:val="NumeridataZnak"/>
    <w:rsid w:val="00AC6666"/>
    <w:pPr>
      <w:tabs>
        <w:tab w:val="right" w:pos="9070"/>
      </w:tabs>
      <w:spacing w:before="120" w:after="240"/>
      <w:jc w:val="both"/>
    </w:pPr>
    <w:rPr>
      <w:rFonts w:ascii="Open Sans" w:hAnsi="Open Sans"/>
      <w:sz w:val="20"/>
      <w:szCs w:val="20"/>
    </w:rPr>
  </w:style>
  <w:style w:type="paragraph" w:customStyle="1" w:styleId="Adresat">
    <w:name w:val="Adresat"/>
    <w:basedOn w:val="Normalny"/>
    <w:link w:val="AdresatZnak"/>
    <w:rsid w:val="00AC6666"/>
    <w:pPr>
      <w:ind w:left="4678"/>
      <w:jc w:val="both"/>
    </w:pPr>
    <w:rPr>
      <w:rFonts w:ascii="Open Sans" w:hAnsi="Open Sans"/>
      <w:b/>
      <w:bCs/>
      <w:sz w:val="20"/>
      <w:szCs w:val="20"/>
    </w:rPr>
  </w:style>
  <w:style w:type="character" w:customStyle="1" w:styleId="NumeridataZnak">
    <w:name w:val="Numer i data Znak"/>
    <w:basedOn w:val="Domylnaczcionkaakapitu"/>
    <w:link w:val="Numeridata"/>
    <w:rsid w:val="00AC6666"/>
    <w:rPr>
      <w:rFonts w:ascii="Open Sans" w:eastAsia="Times New Roman" w:hAnsi="Open Sans" w:cs="Times New Roman"/>
      <w:sz w:val="20"/>
      <w:szCs w:val="20"/>
      <w:lang w:eastAsia="pl-PL"/>
    </w:rPr>
  </w:style>
  <w:style w:type="character" w:customStyle="1" w:styleId="AdresatZnak">
    <w:name w:val="Adresat Znak"/>
    <w:basedOn w:val="Domylnaczcionkaakapitu"/>
    <w:link w:val="Adresat"/>
    <w:rsid w:val="00AC6666"/>
    <w:rPr>
      <w:rFonts w:ascii="Open Sans" w:eastAsia="Times New Roman" w:hAnsi="Open Sans" w:cs="Times New Roman"/>
      <w:b/>
      <w:bCs/>
      <w:sz w:val="20"/>
      <w:szCs w:val="20"/>
      <w:lang w:eastAsia="pl-PL"/>
    </w:rPr>
  </w:style>
  <w:style w:type="paragraph" w:customStyle="1" w:styleId="NormalnyWeb1">
    <w:name w:val="Normalny (Web)1"/>
    <w:basedOn w:val="Normalny"/>
    <w:next w:val="NormalnyWeb"/>
    <w:uiPriority w:val="99"/>
    <w:semiHidden/>
    <w:unhideWhenUsed/>
    <w:rsid w:val="00AC6666"/>
    <w:pPr>
      <w:spacing w:before="120" w:after="120" w:line="288" w:lineRule="auto"/>
    </w:pPr>
    <w:rPr>
      <w:rFonts w:ascii="Open Sans" w:eastAsia="Open Sans" w:hAnsi="Open Sans"/>
      <w:lang w:eastAsia="en-US"/>
    </w:rPr>
  </w:style>
  <w:style w:type="table" w:customStyle="1" w:styleId="Zwykatabela11">
    <w:name w:val="Zwykła tabela 11"/>
    <w:basedOn w:val="Standardowy"/>
    <w:next w:val="Zwykatabela1"/>
    <w:uiPriority w:val="41"/>
    <w:rsid w:val="00AC6666"/>
    <w:pPr>
      <w:spacing w:before="120" w:after="0" w:line="240" w:lineRule="auto"/>
    </w:pPr>
    <w:rPr>
      <w:rFonts w:ascii="Open Sans" w:hAnsi="Open Sans"/>
      <w:sz w:val="20"/>
      <w:szCs w:val="20"/>
      <w:lang w:val="de-D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iatkatabelijasna1">
    <w:name w:val="Siatka tabeli — jasna1"/>
    <w:basedOn w:val="Standardowy"/>
    <w:next w:val="Siatkatabelijasna"/>
    <w:uiPriority w:val="40"/>
    <w:rsid w:val="00AC6666"/>
    <w:pPr>
      <w:spacing w:before="120" w:after="0" w:line="240" w:lineRule="auto"/>
    </w:pPr>
    <w:rPr>
      <w:rFonts w:ascii="Open Sans" w:hAnsi="Open Sans"/>
      <w:sz w:val="20"/>
      <w:szCs w:val="20"/>
      <w:lang w:val="de-D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Zwykatabela31">
    <w:name w:val="Zwykła tabela 31"/>
    <w:basedOn w:val="Standardowy"/>
    <w:next w:val="Zwykatabela3"/>
    <w:uiPriority w:val="43"/>
    <w:rsid w:val="00AC6666"/>
    <w:pPr>
      <w:spacing w:before="120" w:after="0" w:line="240" w:lineRule="auto"/>
    </w:pPr>
    <w:rPr>
      <w:rFonts w:ascii="Open Sans" w:hAnsi="Open Sans"/>
      <w:sz w:val="20"/>
      <w:szCs w:val="20"/>
      <w:lang w:val="de-D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next w:val="Zwykatabela4"/>
    <w:uiPriority w:val="44"/>
    <w:rsid w:val="00AC6666"/>
    <w:pPr>
      <w:spacing w:before="120" w:after="0" w:line="240" w:lineRule="auto"/>
    </w:pPr>
    <w:rPr>
      <w:rFonts w:ascii="Open Sans" w:hAnsi="Open Sans"/>
      <w:sz w:val="20"/>
      <w:szCs w:val="20"/>
      <w:lang w:val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asiatki7kolorowa1">
    <w:name w:val="Tabela siatki 7 — kolorowa1"/>
    <w:basedOn w:val="Standardowy"/>
    <w:next w:val="Tabelasiatki7kolorowa"/>
    <w:uiPriority w:val="52"/>
    <w:rsid w:val="00AC6666"/>
    <w:pPr>
      <w:spacing w:before="120" w:after="0" w:line="240" w:lineRule="auto"/>
    </w:pPr>
    <w:rPr>
      <w:rFonts w:ascii="Open Sans" w:hAnsi="Open Sans"/>
      <w:color w:val="000000"/>
      <w:sz w:val="20"/>
      <w:szCs w:val="20"/>
      <w:lang w:val="de-D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Tabelasiatki6kolorowa1">
    <w:name w:val="Tabela siatki 6 — kolorowa1"/>
    <w:basedOn w:val="Standardowy"/>
    <w:next w:val="Tabelasiatki6kolorowa"/>
    <w:uiPriority w:val="51"/>
    <w:rsid w:val="00AC6666"/>
    <w:pPr>
      <w:spacing w:before="120" w:after="0" w:line="240" w:lineRule="auto"/>
    </w:pPr>
    <w:rPr>
      <w:rFonts w:ascii="Open Sans" w:hAnsi="Open Sans"/>
      <w:color w:val="000000"/>
      <w:sz w:val="20"/>
      <w:szCs w:val="20"/>
      <w:lang w:val="de-D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Default0">
    <w:name w:val="Default"/>
    <w:rsid w:val="00AC666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Nagwek3Znak1">
    <w:name w:val="Nagłówek 3 Znak1"/>
    <w:basedOn w:val="Domylnaczcionkaakapitu"/>
    <w:uiPriority w:val="9"/>
    <w:semiHidden/>
    <w:rsid w:val="00AC66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8Znak1">
    <w:name w:val="Nagłówek 8 Znak1"/>
    <w:basedOn w:val="Domylnaczcionkaakapitu"/>
    <w:uiPriority w:val="9"/>
    <w:semiHidden/>
    <w:rsid w:val="00AC666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1">
    <w:name w:val="Nagłówek 9 Znak1"/>
    <w:basedOn w:val="Domylnaczcionkaakapitu"/>
    <w:uiPriority w:val="9"/>
    <w:semiHidden/>
    <w:rsid w:val="00AC66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table" w:styleId="Tabelasiatki5ciemnaakcent1">
    <w:name w:val="Grid Table 5 Dark Accent 1"/>
    <w:basedOn w:val="Standardowy"/>
    <w:uiPriority w:val="50"/>
    <w:rsid w:val="00AC666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Podtytu">
    <w:name w:val="Subtitle"/>
    <w:basedOn w:val="Normalny"/>
    <w:next w:val="Normalny"/>
    <w:link w:val="PodtytuZnak"/>
    <w:uiPriority w:val="94"/>
    <w:rsid w:val="00AC6666"/>
    <w:pPr>
      <w:numPr>
        <w:ilvl w:val="1"/>
      </w:numPr>
      <w:spacing w:after="160"/>
    </w:pPr>
    <w:rPr>
      <w:rFonts w:asciiTheme="minorHAnsi" w:hAnsiTheme="minorHAnsi" w:cstheme="minorBidi"/>
      <w:color w:val="5A5A5A"/>
      <w:spacing w:val="15"/>
      <w:sz w:val="22"/>
      <w:szCs w:val="22"/>
      <w:lang w:eastAsia="en-US"/>
    </w:rPr>
  </w:style>
  <w:style w:type="character" w:customStyle="1" w:styleId="PodtytuZnak1">
    <w:name w:val="Podtytuł Znak1"/>
    <w:basedOn w:val="Domylnaczcionkaakapitu"/>
    <w:uiPriority w:val="11"/>
    <w:rsid w:val="00AC6666"/>
    <w:rPr>
      <w:rFonts w:eastAsiaTheme="minorEastAsia"/>
      <w:color w:val="5A5A5A" w:themeColor="text1" w:themeTint="A5"/>
      <w:spacing w:val="15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40"/>
    <w:rsid w:val="00AC666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AC6666"/>
    <w:rPr>
      <w:rFonts w:ascii="Arial Narrow" w:eastAsia="Times New Roman" w:hAnsi="Arial Narrow" w:cs="Times New Roman"/>
      <w:i/>
      <w:iCs/>
      <w:color w:val="4F81BD" w:themeColor="accent1"/>
      <w:sz w:val="24"/>
      <w:szCs w:val="24"/>
      <w:lang w:eastAsia="pl-PL"/>
    </w:rPr>
  </w:style>
  <w:style w:type="paragraph" w:styleId="Lista">
    <w:name w:val="List"/>
    <w:basedOn w:val="Normalny"/>
    <w:uiPriority w:val="99"/>
    <w:semiHidden/>
    <w:unhideWhenUsed/>
    <w:rsid w:val="00AC6666"/>
    <w:pPr>
      <w:ind w:left="283" w:hanging="283"/>
      <w:contextualSpacing/>
    </w:pPr>
  </w:style>
  <w:style w:type="paragraph" w:styleId="Lista2">
    <w:name w:val="List 2"/>
    <w:basedOn w:val="Normalny"/>
    <w:uiPriority w:val="99"/>
    <w:semiHidden/>
    <w:unhideWhenUsed/>
    <w:rsid w:val="00AC6666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AC6666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AC6666"/>
    <w:pPr>
      <w:ind w:left="1132" w:hanging="283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AC6666"/>
    <w:pPr>
      <w:ind w:left="284" w:hanging="284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AC6666"/>
    <w:pPr>
      <w:ind w:left="284" w:hanging="284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AC6666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AC6666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AC6666"/>
    <w:pPr>
      <w:spacing w:after="120"/>
      <w:ind w:left="1415"/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AC6666"/>
    <w:pPr>
      <w:numPr>
        <w:numId w:val="26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AC6666"/>
    <w:pPr>
      <w:numPr>
        <w:numId w:val="2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AC6666"/>
    <w:pPr>
      <w:numPr>
        <w:numId w:val="28"/>
      </w:numPr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AC6666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AC6666"/>
    <w:pPr>
      <w:spacing w:after="120"/>
      <w:ind w:left="566"/>
      <w:contextualSpacing/>
    </w:pPr>
  </w:style>
  <w:style w:type="paragraph" w:styleId="Lista5">
    <w:name w:val="List 5"/>
    <w:basedOn w:val="Normalny"/>
    <w:uiPriority w:val="99"/>
    <w:semiHidden/>
    <w:unhideWhenUsed/>
    <w:rsid w:val="00AC6666"/>
    <w:pPr>
      <w:ind w:left="1415" w:hanging="283"/>
      <w:contextualSpacing/>
    </w:pPr>
  </w:style>
  <w:style w:type="paragraph" w:styleId="Adresnakopercie">
    <w:name w:val="envelope address"/>
    <w:basedOn w:val="Normalny"/>
    <w:uiPriority w:val="99"/>
    <w:semiHidden/>
    <w:unhideWhenUsed/>
    <w:rsid w:val="00AC666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character" w:styleId="Inteligentnylink">
    <w:name w:val="Smart Link"/>
    <w:basedOn w:val="Domylnaczcionkaakapitu"/>
    <w:uiPriority w:val="99"/>
    <w:semiHidden/>
    <w:unhideWhenUsed/>
    <w:rsid w:val="00AC6666"/>
    <w:rPr>
      <w:color w:val="0000FF"/>
      <w:u w:val="single"/>
      <w:shd w:val="clear" w:color="auto" w:fill="F3F2F1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AC6666"/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AC6666"/>
    <w:rPr>
      <w:rFonts w:ascii="Segoe UI" w:eastAsia="Times New Roman" w:hAnsi="Segoe UI" w:cs="Segoe UI"/>
      <w:sz w:val="16"/>
      <w:szCs w:val="16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C666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AC6666"/>
    <w:pPr>
      <w:ind w:left="240" w:hanging="240"/>
    </w:pPr>
  </w:style>
  <w:style w:type="paragraph" w:styleId="NormalnyWeb">
    <w:name w:val="Normal (Web)"/>
    <w:basedOn w:val="Normalny"/>
    <w:uiPriority w:val="99"/>
    <w:semiHidden/>
    <w:unhideWhenUsed/>
    <w:rsid w:val="00AC6666"/>
    <w:rPr>
      <w:rFonts w:ascii="Times New Roman" w:hAnsi="Times New Roman"/>
    </w:rPr>
  </w:style>
  <w:style w:type="table" w:styleId="Zwykatabela1">
    <w:name w:val="Plain Table 1"/>
    <w:basedOn w:val="Standardowy"/>
    <w:uiPriority w:val="41"/>
    <w:rsid w:val="00AC666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AC666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3">
    <w:name w:val="Plain Table 3"/>
    <w:basedOn w:val="Standardowy"/>
    <w:uiPriority w:val="43"/>
    <w:rsid w:val="00AC666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AC666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7kolorowa">
    <w:name w:val="Grid Table 7 Colorful"/>
    <w:basedOn w:val="Standardowy"/>
    <w:uiPriority w:val="52"/>
    <w:rsid w:val="00AC666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6kolorowa">
    <w:name w:val="Grid Table 6 Colorful"/>
    <w:basedOn w:val="Standardowy"/>
    <w:uiPriority w:val="51"/>
    <w:rsid w:val="00AC666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3</cp:revision>
  <cp:lastPrinted>2016-10-07T08:49:00Z</cp:lastPrinted>
  <dcterms:created xsi:type="dcterms:W3CDTF">2025-07-04T13:10:00Z</dcterms:created>
  <dcterms:modified xsi:type="dcterms:W3CDTF">2025-07-04T13:11:00Z</dcterms:modified>
</cp:coreProperties>
</file>